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4C3" w:rsidRPr="008A50A8" w:rsidRDefault="00DC44C3" w:rsidP="0005602E">
      <w:pPr>
        <w:pStyle w:val="Nessunaspaziatura"/>
        <w:rPr>
          <w:rFonts w:cs="Calibri"/>
          <w:b/>
          <w:u w:val="single"/>
        </w:rPr>
      </w:pPr>
      <w:r w:rsidRPr="008A50A8">
        <w:rPr>
          <w:rFonts w:cs="Calibri"/>
          <w:b/>
          <w:u w:val="single"/>
        </w:rPr>
        <w:t>ALLEGATO A - “</w:t>
      </w:r>
      <w:r w:rsidR="001C4F9F" w:rsidRPr="008A50A8">
        <w:rPr>
          <w:rFonts w:cs="Calibri"/>
          <w:b/>
          <w:u w:val="single"/>
        </w:rPr>
        <w:t>Dichiarazione m</w:t>
      </w:r>
      <w:r w:rsidRPr="008A50A8">
        <w:rPr>
          <w:rFonts w:cs="Calibri"/>
          <w:b/>
          <w:u w:val="single"/>
        </w:rPr>
        <w:t>anifestazione di interesse”</w:t>
      </w:r>
    </w:p>
    <w:p w:rsidR="003F7067" w:rsidRPr="007C0129" w:rsidRDefault="003F7067" w:rsidP="003F7067">
      <w:pPr>
        <w:autoSpaceDE w:val="0"/>
        <w:autoSpaceDN w:val="0"/>
        <w:adjustRightInd w:val="0"/>
        <w:rPr>
          <w:rFonts w:ascii="Calibri" w:hAnsi="Calibri" w:cs="Calibri"/>
          <w:bCs/>
          <w:i/>
        </w:rPr>
      </w:pPr>
      <w:r w:rsidRPr="008A50A8">
        <w:rPr>
          <w:rFonts w:ascii="Calibri" w:hAnsi="Calibri" w:cs="Calibri"/>
          <w:bCs/>
          <w:i/>
        </w:rPr>
        <w:t>(Su carta intestata dell’operatore economico)</w:t>
      </w:r>
    </w:p>
    <w:p w:rsidR="003F7067" w:rsidRDefault="003F7067" w:rsidP="003F7067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3F7067" w:rsidRDefault="003F7067" w:rsidP="003F7067">
      <w:pPr>
        <w:autoSpaceDE w:val="0"/>
        <w:autoSpaceDN w:val="0"/>
        <w:adjustRightInd w:val="0"/>
        <w:ind w:left="5664" w:firstLine="708"/>
        <w:jc w:val="right"/>
        <w:rPr>
          <w:rFonts w:ascii="Calibri" w:hAnsi="Calibri" w:cs="Calibri"/>
          <w:b/>
          <w:bCs/>
          <w:color w:val="000000"/>
        </w:rPr>
      </w:pPr>
      <w:proofErr w:type="spellStart"/>
      <w:r>
        <w:rPr>
          <w:rFonts w:ascii="Calibri" w:hAnsi="Calibri" w:cs="Calibri"/>
          <w:b/>
          <w:bCs/>
          <w:color w:val="000000"/>
        </w:rPr>
        <w:t>Spett.le</w:t>
      </w:r>
      <w:proofErr w:type="spellEnd"/>
    </w:p>
    <w:p w:rsidR="003F7067" w:rsidRDefault="003F7067" w:rsidP="003F7067">
      <w:pPr>
        <w:autoSpaceDE w:val="0"/>
        <w:autoSpaceDN w:val="0"/>
        <w:adjustRightInd w:val="0"/>
        <w:ind w:left="5664" w:firstLine="6"/>
        <w:jc w:val="right"/>
        <w:rPr>
          <w:rFonts w:ascii="Calibri" w:hAnsi="Calibri" w:cs="Calibri"/>
          <w:bCs/>
          <w:color w:val="000000"/>
        </w:rPr>
      </w:pPr>
      <w:r w:rsidRPr="003C446C">
        <w:rPr>
          <w:rFonts w:ascii="Calibri" w:hAnsi="Calibri" w:cs="Calibri"/>
          <w:bCs/>
          <w:color w:val="000000"/>
        </w:rPr>
        <w:t>Consorzio</w:t>
      </w:r>
      <w:r>
        <w:rPr>
          <w:rFonts w:ascii="Calibri" w:hAnsi="Calibri" w:cs="Calibri"/>
          <w:bCs/>
          <w:color w:val="000000"/>
        </w:rPr>
        <w:t xml:space="preserve"> per l’Area Industriale di Bari</w:t>
      </w:r>
    </w:p>
    <w:p w:rsidR="003F7067" w:rsidRPr="003C446C" w:rsidRDefault="003F7067" w:rsidP="003F7067">
      <w:pPr>
        <w:autoSpaceDE w:val="0"/>
        <w:autoSpaceDN w:val="0"/>
        <w:adjustRightInd w:val="0"/>
        <w:ind w:left="5664" w:firstLine="6"/>
        <w:jc w:val="right"/>
        <w:rPr>
          <w:rFonts w:ascii="Calibri" w:hAnsi="Calibri" w:cs="Calibri"/>
          <w:bCs/>
          <w:color w:val="000000"/>
        </w:rPr>
      </w:pPr>
      <w:r w:rsidRPr="003C446C">
        <w:rPr>
          <w:rFonts w:ascii="Calibri" w:hAnsi="Calibri" w:cs="Calibri"/>
          <w:bCs/>
          <w:color w:val="000000"/>
        </w:rPr>
        <w:t>Via delle Dalie 5, 70026 Modugno (Ba)</w:t>
      </w:r>
    </w:p>
    <w:p w:rsidR="003F7067" w:rsidRDefault="003F7067" w:rsidP="003F7067">
      <w:pPr>
        <w:autoSpaceDE w:val="0"/>
        <w:autoSpaceDN w:val="0"/>
        <w:adjustRightInd w:val="0"/>
        <w:ind w:left="5664" w:firstLine="708"/>
        <w:jc w:val="right"/>
        <w:rPr>
          <w:rFonts w:ascii="Calibri" w:hAnsi="Calibri" w:cs="Calibri"/>
          <w:bCs/>
          <w:color w:val="000000"/>
        </w:rPr>
      </w:pPr>
      <w:proofErr w:type="spellStart"/>
      <w:r w:rsidRPr="003C446C">
        <w:rPr>
          <w:rFonts w:ascii="Calibri" w:hAnsi="Calibri" w:cs="Calibri"/>
          <w:bCs/>
          <w:color w:val="000000"/>
        </w:rPr>
        <w:t>P.IVA</w:t>
      </w:r>
      <w:proofErr w:type="spellEnd"/>
      <w:r w:rsidRPr="003C446C">
        <w:rPr>
          <w:rFonts w:ascii="Calibri" w:hAnsi="Calibri" w:cs="Calibri"/>
          <w:bCs/>
          <w:color w:val="000000"/>
        </w:rPr>
        <w:t xml:space="preserve"> 00830890729</w:t>
      </w:r>
    </w:p>
    <w:p w:rsidR="003F7067" w:rsidRPr="003C446C" w:rsidRDefault="003F7067" w:rsidP="003F7067">
      <w:pPr>
        <w:widowControl w:val="0"/>
        <w:rPr>
          <w:rFonts w:ascii="Calibri" w:hAnsi="Calibri" w:cs="Calibri"/>
        </w:rPr>
      </w:pPr>
    </w:p>
    <w:p w:rsidR="003F7067" w:rsidRPr="003C446C" w:rsidRDefault="003F7067" w:rsidP="003F7067">
      <w:pPr>
        <w:autoSpaceDE w:val="0"/>
        <w:autoSpaceDN w:val="0"/>
        <w:adjustRightInd w:val="0"/>
        <w:jc w:val="center"/>
        <w:rPr>
          <w:rFonts w:ascii="Calibri" w:hAnsi="Calibri" w:cs="Calibri"/>
          <w:b/>
          <w:u w:val="single"/>
        </w:rPr>
      </w:pPr>
      <w:r w:rsidRPr="003C446C">
        <w:rPr>
          <w:rFonts w:ascii="Calibri" w:hAnsi="Calibri" w:cs="Calibri"/>
          <w:b/>
          <w:u w:val="single"/>
        </w:rPr>
        <w:t xml:space="preserve">AVVISO ESPLORATIVO PER MANIFESTAZIONE </w:t>
      </w:r>
      <w:proofErr w:type="spellStart"/>
      <w:r w:rsidRPr="003C446C">
        <w:rPr>
          <w:rFonts w:ascii="Calibri" w:hAnsi="Calibri" w:cs="Calibri"/>
          <w:b/>
          <w:u w:val="single"/>
        </w:rPr>
        <w:t>DI</w:t>
      </w:r>
      <w:proofErr w:type="spellEnd"/>
      <w:r w:rsidRPr="003C446C">
        <w:rPr>
          <w:rFonts w:ascii="Calibri" w:hAnsi="Calibri" w:cs="Calibri"/>
          <w:b/>
          <w:u w:val="single"/>
        </w:rPr>
        <w:t xml:space="preserve"> INTERESSE </w:t>
      </w:r>
    </w:p>
    <w:p w:rsidR="003F7067" w:rsidRPr="003C446C" w:rsidRDefault="003F7067" w:rsidP="003F7067">
      <w:pPr>
        <w:autoSpaceDE w:val="0"/>
        <w:autoSpaceDN w:val="0"/>
        <w:adjustRightInd w:val="0"/>
        <w:jc w:val="center"/>
        <w:rPr>
          <w:rFonts w:ascii="Calibri" w:hAnsi="Calibri" w:cs="Calibri"/>
          <w:b/>
          <w:u w:val="single"/>
        </w:rPr>
      </w:pPr>
      <w:r w:rsidRPr="003C446C">
        <w:rPr>
          <w:rFonts w:ascii="Calibri" w:hAnsi="Calibri" w:cs="Calibri"/>
        </w:rPr>
        <w:t xml:space="preserve">PER L’AFFIDAMENTO DEL SERVIZIO </w:t>
      </w:r>
      <w:proofErr w:type="spellStart"/>
      <w:r w:rsidRPr="003C446C">
        <w:rPr>
          <w:rFonts w:ascii="Calibri" w:hAnsi="Calibri" w:cs="Calibri"/>
        </w:rPr>
        <w:t>DI</w:t>
      </w:r>
      <w:proofErr w:type="spellEnd"/>
      <w:r w:rsidRPr="003C446C">
        <w:rPr>
          <w:rFonts w:ascii="Calibri" w:hAnsi="Calibri" w:cs="Calibri"/>
        </w:rPr>
        <w:t xml:space="preserve"> PROGETTAZIONE DEFINITIVA MEDIANTE PROCEDURA NEGOZIATA SOTTO SOGLIA EX ART. </w:t>
      </w:r>
      <w:smartTag w:uri="urn:schemas-microsoft-com:office:smarttags" w:element="metricconverter">
        <w:smartTagPr>
          <w:attr w:name="ProductID" w:val="36, C"/>
        </w:smartTagPr>
        <w:r w:rsidRPr="003C446C">
          <w:rPr>
            <w:rFonts w:ascii="Calibri" w:hAnsi="Calibri" w:cs="Calibri"/>
          </w:rPr>
          <w:t>36, C</w:t>
        </w:r>
      </w:smartTag>
      <w:r w:rsidRPr="003C446C">
        <w:rPr>
          <w:rFonts w:ascii="Calibri" w:hAnsi="Calibri" w:cs="Calibri"/>
        </w:rPr>
        <w:t xml:space="preserve">. 2, </w:t>
      </w:r>
      <w:proofErr w:type="spellStart"/>
      <w:r w:rsidRPr="003C446C">
        <w:rPr>
          <w:rFonts w:ascii="Calibri" w:hAnsi="Calibri" w:cs="Calibri"/>
        </w:rPr>
        <w:t>LETT</w:t>
      </w:r>
      <w:proofErr w:type="spellEnd"/>
      <w:r w:rsidRPr="003C446C">
        <w:rPr>
          <w:rFonts w:ascii="Calibri" w:hAnsi="Calibri" w:cs="Calibri"/>
        </w:rPr>
        <w:t xml:space="preserve">. B) DEL </w:t>
      </w:r>
      <w:proofErr w:type="spellStart"/>
      <w:r w:rsidRPr="003C446C">
        <w:rPr>
          <w:rFonts w:ascii="Calibri" w:hAnsi="Calibri" w:cs="Calibri"/>
        </w:rPr>
        <w:t>D.LGS.</w:t>
      </w:r>
      <w:proofErr w:type="spellEnd"/>
      <w:r w:rsidRPr="003C446C">
        <w:rPr>
          <w:rFonts w:ascii="Calibri" w:hAnsi="Calibri" w:cs="Calibri"/>
        </w:rPr>
        <w:t xml:space="preserve"> N. 50/16 </w:t>
      </w:r>
    </w:p>
    <w:p w:rsidR="003F7067" w:rsidRPr="003C446C" w:rsidRDefault="003F7067" w:rsidP="003F7067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p w:rsidR="003F7067" w:rsidRPr="003C446C" w:rsidRDefault="003F7067" w:rsidP="003F7067">
      <w:pPr>
        <w:pStyle w:val="Testo10modulistica"/>
        <w:spacing w:line="241" w:lineRule="atLeast"/>
        <w:ind w:left="1120" w:hanging="1120"/>
        <w:rPr>
          <w:rFonts w:ascii="Calibri" w:hAnsi="Calibri" w:cs="Calibri"/>
          <w:color w:val="auto"/>
          <w:sz w:val="24"/>
          <w:szCs w:val="24"/>
        </w:rPr>
      </w:pPr>
      <w:r w:rsidRPr="003C446C">
        <w:rPr>
          <w:rFonts w:ascii="Calibri" w:hAnsi="Calibri" w:cs="Calibri"/>
          <w:color w:val="auto"/>
          <w:sz w:val="24"/>
          <w:szCs w:val="24"/>
        </w:rPr>
        <w:t xml:space="preserve">OGGETTO: Gara d’appalto mediante procedura negoziata sotto soglia ex art. 36, c. 2, lett. b) del </w:t>
      </w:r>
      <w:proofErr w:type="spellStart"/>
      <w:r w:rsidRPr="003C446C">
        <w:rPr>
          <w:rFonts w:ascii="Calibri" w:hAnsi="Calibri" w:cs="Calibri"/>
          <w:color w:val="auto"/>
          <w:sz w:val="24"/>
          <w:szCs w:val="24"/>
        </w:rPr>
        <w:t>D.Lgs.</w:t>
      </w:r>
      <w:proofErr w:type="spellEnd"/>
      <w:r w:rsidRPr="003C446C">
        <w:rPr>
          <w:rFonts w:ascii="Calibri" w:hAnsi="Calibri" w:cs="Calibri"/>
          <w:color w:val="auto"/>
          <w:sz w:val="24"/>
          <w:szCs w:val="24"/>
        </w:rPr>
        <w:t xml:space="preserve"> n. 50/16, per l’acquisizione del servizio di progettazione definitiva per le attività </w:t>
      </w:r>
      <w:proofErr w:type="spellStart"/>
      <w:r w:rsidRPr="003C446C">
        <w:rPr>
          <w:rFonts w:ascii="Calibri" w:hAnsi="Calibri" w:cs="Calibri"/>
          <w:color w:val="auto"/>
          <w:sz w:val="24"/>
          <w:szCs w:val="24"/>
        </w:rPr>
        <w:t>nn</w:t>
      </w:r>
      <w:proofErr w:type="spellEnd"/>
      <w:r w:rsidRPr="003C446C">
        <w:rPr>
          <w:rFonts w:ascii="Calibri" w:hAnsi="Calibri" w:cs="Calibri"/>
          <w:color w:val="auto"/>
          <w:sz w:val="24"/>
          <w:szCs w:val="24"/>
        </w:rPr>
        <w:t>.1-2-3 del progetto “</w:t>
      </w:r>
      <w:proofErr w:type="spellStart"/>
      <w:r w:rsidRPr="003C446C">
        <w:rPr>
          <w:rFonts w:ascii="Calibri" w:hAnsi="Calibri" w:cs="Calibri"/>
          <w:color w:val="auto"/>
          <w:sz w:val="24"/>
          <w:szCs w:val="24"/>
        </w:rPr>
        <w:t>ZonASIcura</w:t>
      </w:r>
      <w:proofErr w:type="spellEnd"/>
      <w:r w:rsidRPr="003C446C">
        <w:rPr>
          <w:rFonts w:ascii="Calibri" w:hAnsi="Calibri" w:cs="Calibri"/>
          <w:color w:val="auto"/>
          <w:sz w:val="24"/>
          <w:szCs w:val="24"/>
        </w:rPr>
        <w:t xml:space="preserve"> Videosorveglianza e monitoraggio ambientale. Agglomerati Industriali ASI della provincia di Bari”.</w:t>
      </w:r>
    </w:p>
    <w:p w:rsidR="003F7067" w:rsidRPr="003C446C" w:rsidRDefault="003F7067" w:rsidP="003F7067">
      <w:pPr>
        <w:pStyle w:val="Testo10modulistica"/>
        <w:spacing w:line="241" w:lineRule="atLeast"/>
        <w:ind w:left="1120" w:firstLine="0"/>
        <w:rPr>
          <w:rFonts w:ascii="Calibri" w:hAnsi="Calibri" w:cs="Calibri"/>
          <w:color w:val="auto"/>
          <w:sz w:val="24"/>
          <w:szCs w:val="24"/>
        </w:rPr>
      </w:pPr>
      <w:r w:rsidRPr="003C446C">
        <w:rPr>
          <w:rFonts w:ascii="Calibri" w:hAnsi="Calibri" w:cs="Calibri"/>
          <w:color w:val="auto"/>
          <w:sz w:val="24"/>
          <w:szCs w:val="24"/>
        </w:rPr>
        <w:t>Programma Operativo Nazionale (PON) “Legalità” 2014-2020 -- Asse 2 “Rafforzare le condizioni di legalità delle aree strategiche per lo sviluppo economico” -- Linea di Azione 2.1.1 “Interventi integrati finalizzati all’incremento degli standard di sicurezza in aree strategiche per lo sviluppo”.</w:t>
      </w:r>
    </w:p>
    <w:p w:rsidR="003F7067" w:rsidRDefault="003F7067" w:rsidP="003F7067">
      <w:pPr>
        <w:pStyle w:val="Testo10modulistica"/>
        <w:spacing w:line="241" w:lineRule="atLeast"/>
        <w:ind w:left="412" w:firstLine="708"/>
        <w:rPr>
          <w:rFonts w:ascii="Calibri" w:hAnsi="Calibri" w:cs="Calibri"/>
          <w:color w:val="auto"/>
          <w:sz w:val="24"/>
          <w:szCs w:val="24"/>
        </w:rPr>
      </w:pPr>
      <w:r w:rsidRPr="003C446C">
        <w:rPr>
          <w:rFonts w:ascii="Calibri" w:hAnsi="Calibri" w:cs="Calibri"/>
          <w:color w:val="auto"/>
          <w:sz w:val="24"/>
          <w:szCs w:val="24"/>
        </w:rPr>
        <w:t>Avviso per l’acquisizione di una manifestazione di interesse.</w:t>
      </w:r>
    </w:p>
    <w:p w:rsidR="003F7067" w:rsidRPr="003C446C" w:rsidRDefault="003F7067" w:rsidP="003F7067">
      <w:pPr>
        <w:pStyle w:val="Testo10modulistica"/>
        <w:spacing w:line="241" w:lineRule="atLeast"/>
        <w:ind w:left="412" w:firstLine="708"/>
        <w:rPr>
          <w:rFonts w:ascii="Calibri" w:hAnsi="Calibri" w:cs="Calibri"/>
          <w:color w:val="auto"/>
          <w:sz w:val="24"/>
          <w:szCs w:val="24"/>
        </w:rPr>
      </w:pPr>
      <w:r w:rsidRPr="003C446C">
        <w:rPr>
          <w:rFonts w:ascii="Calibri" w:hAnsi="Calibri" w:cs="Calibri"/>
          <w:b/>
          <w:bCs/>
          <w:sz w:val="24"/>
          <w:szCs w:val="24"/>
        </w:rPr>
        <w:t>Istanza di ammissione alla gara</w:t>
      </w:r>
      <w:r>
        <w:rPr>
          <w:rFonts w:ascii="Calibri" w:hAnsi="Calibri" w:cs="Calibri"/>
          <w:b/>
          <w:bCs/>
          <w:sz w:val="24"/>
          <w:szCs w:val="24"/>
        </w:rPr>
        <w:t>.</w:t>
      </w:r>
    </w:p>
    <w:p w:rsidR="003F7067" w:rsidRDefault="003F7067" w:rsidP="003F7067">
      <w:pPr>
        <w:pStyle w:val="Testo10modulistica"/>
        <w:spacing w:line="241" w:lineRule="atLeast"/>
        <w:ind w:firstLine="0"/>
        <w:rPr>
          <w:rFonts w:ascii="Calibri" w:hAnsi="Calibri" w:cs="Calibri"/>
          <w:color w:val="auto"/>
          <w:sz w:val="24"/>
          <w:szCs w:val="24"/>
        </w:rPr>
      </w:pPr>
    </w:p>
    <w:p w:rsidR="00DC44C3" w:rsidRDefault="00DC44C3" w:rsidP="00DC44C3">
      <w:pPr>
        <w:pStyle w:val="Nessunaspaziatura"/>
        <w:jc w:val="both"/>
      </w:pPr>
      <w:r w:rsidRPr="00915C41">
        <w:t xml:space="preserve">Il sottoscritto </w:t>
      </w:r>
      <w:r>
        <w:t>.............</w:t>
      </w:r>
      <w:r w:rsidRPr="00915C41">
        <w:t>.........</w:t>
      </w:r>
      <w:proofErr w:type="spellStart"/>
      <w:r w:rsidRPr="00915C41">
        <w:t>……………………………………………………………………………………………………</w:t>
      </w:r>
      <w:r w:rsidR="009A3986">
        <w:t>………</w:t>
      </w:r>
      <w:r w:rsidRPr="00915C41">
        <w:t>……………</w:t>
      </w:r>
      <w:proofErr w:type="spellEnd"/>
    </w:p>
    <w:p w:rsidR="009A3986" w:rsidRDefault="009A3986" w:rsidP="009A3986">
      <w:pPr>
        <w:pStyle w:val="Nessunaspaziatura"/>
        <w:jc w:val="both"/>
      </w:pPr>
      <w:r w:rsidRPr="00BA7402">
        <w:t xml:space="preserve">nato a </w:t>
      </w:r>
      <w:proofErr w:type="spellStart"/>
      <w:r w:rsidRPr="00BA7402">
        <w:t>……………………………………………………</w:t>
      </w:r>
      <w:proofErr w:type="spellEnd"/>
      <w:r w:rsidRPr="00BA7402">
        <w:t>..</w:t>
      </w:r>
      <w:proofErr w:type="spellStart"/>
      <w:r w:rsidRPr="00BA7402">
        <w:t>……</w:t>
      </w:r>
      <w:proofErr w:type="spellEnd"/>
      <w:r>
        <w:t xml:space="preserve"> Prov. </w:t>
      </w:r>
      <w:proofErr w:type="spellStart"/>
      <w:r w:rsidRPr="00BA7402">
        <w:t>…………………</w:t>
      </w:r>
      <w:proofErr w:type="spellEnd"/>
      <w:r w:rsidRPr="00BA7402">
        <w:t xml:space="preserve"> il </w:t>
      </w:r>
      <w:proofErr w:type="spellStart"/>
      <w:r w:rsidRPr="00BA7402">
        <w:t>………………….….</w:t>
      </w:r>
      <w:proofErr w:type="spellEnd"/>
      <w:r w:rsidRPr="00BA7402">
        <w:t xml:space="preserve"> residente </w:t>
      </w:r>
      <w:r>
        <w:t>in</w:t>
      </w:r>
      <w:r w:rsidRPr="00BA7402">
        <w:t xml:space="preserve"> </w:t>
      </w:r>
      <w:proofErr w:type="spellStart"/>
      <w:r w:rsidRPr="00BA7402">
        <w:t>……………………</w:t>
      </w:r>
      <w:proofErr w:type="spellEnd"/>
      <w:r w:rsidRPr="00BA7402">
        <w:t>..…</w:t>
      </w:r>
      <w:r>
        <w:t xml:space="preserve"> Prov. </w:t>
      </w:r>
      <w:proofErr w:type="spellStart"/>
      <w:r w:rsidRPr="00BA7402">
        <w:t>………</w:t>
      </w:r>
      <w:proofErr w:type="spellEnd"/>
      <w:r w:rsidRPr="00BA7402">
        <w:t xml:space="preserve">.... </w:t>
      </w:r>
      <w:r>
        <w:t xml:space="preserve">CAP </w:t>
      </w:r>
      <w:proofErr w:type="spellStart"/>
      <w:r>
        <w:t>……………</w:t>
      </w:r>
      <w:proofErr w:type="spellEnd"/>
      <w:r>
        <w:t xml:space="preserve"> </w:t>
      </w:r>
      <w:r w:rsidRPr="00BA7402">
        <w:t>Via/</w:t>
      </w:r>
      <w:proofErr w:type="spellStart"/>
      <w:r w:rsidRPr="00BA7402">
        <w:t>Loc</w:t>
      </w:r>
      <w:proofErr w:type="spellEnd"/>
      <w:r w:rsidRPr="00BA7402">
        <w:t xml:space="preserve">. </w:t>
      </w:r>
      <w:proofErr w:type="spellStart"/>
      <w:r w:rsidRPr="00BA7402">
        <w:t>….….……….…………………………………</w:t>
      </w:r>
      <w:proofErr w:type="spellEnd"/>
      <w:r w:rsidRPr="00BA7402">
        <w:t>.. n. …..….</w:t>
      </w:r>
      <w:r>
        <w:t xml:space="preserve"> </w:t>
      </w:r>
      <w:r w:rsidR="002B3C38">
        <w:t>C</w:t>
      </w:r>
      <w:r w:rsidRPr="00BA7402">
        <w:t xml:space="preserve">odice fiscale </w:t>
      </w:r>
      <w:proofErr w:type="spellStart"/>
      <w:r w:rsidRPr="00BA7402">
        <w:t>……………………………………</w:t>
      </w:r>
      <w:proofErr w:type="spellEnd"/>
      <w:r w:rsidRPr="00BA7402">
        <w:t>..</w:t>
      </w:r>
    </w:p>
    <w:p w:rsidR="009A3986" w:rsidRDefault="009A3986" w:rsidP="009A3986">
      <w:pPr>
        <w:pStyle w:val="Nessunaspaziatura"/>
        <w:jc w:val="both"/>
      </w:pPr>
    </w:p>
    <w:p w:rsidR="009A3986" w:rsidRDefault="009A3986" w:rsidP="009A3986">
      <w:pPr>
        <w:pStyle w:val="Nessunaspaziatura"/>
        <w:jc w:val="center"/>
      </w:pPr>
      <w:r>
        <w:t>in qualità di</w:t>
      </w:r>
    </w:p>
    <w:p w:rsidR="009A3986" w:rsidRDefault="009A3986" w:rsidP="009A3986">
      <w:pPr>
        <w:pStyle w:val="Nessunaspaziatura"/>
        <w:jc w:val="both"/>
      </w:pPr>
    </w:p>
    <w:p w:rsidR="009A3986" w:rsidRDefault="009A3986" w:rsidP="009A3986">
      <w:pPr>
        <w:pStyle w:val="Nessunaspaziatura"/>
        <w:numPr>
          <w:ilvl w:val="0"/>
          <w:numId w:val="20"/>
        </w:numPr>
        <w:jc w:val="both"/>
      </w:pPr>
      <w:r>
        <w:t>Libero professionista</w:t>
      </w:r>
    </w:p>
    <w:p w:rsidR="009A3986" w:rsidRDefault="009A3986" w:rsidP="009A3986">
      <w:pPr>
        <w:pStyle w:val="Nessunaspaziatura"/>
        <w:ind w:left="360"/>
        <w:jc w:val="both"/>
      </w:pPr>
      <w:r>
        <w:t xml:space="preserve">con sede in </w:t>
      </w:r>
      <w:proofErr w:type="spellStart"/>
      <w:r>
        <w:t>…………………………………………………</w:t>
      </w:r>
      <w:proofErr w:type="spellEnd"/>
      <w:r>
        <w:t xml:space="preserve"> prov. </w:t>
      </w:r>
      <w:proofErr w:type="spellStart"/>
      <w:r>
        <w:t>…………………</w:t>
      </w:r>
      <w:proofErr w:type="spellEnd"/>
      <w:r>
        <w:t xml:space="preserve">. CAP </w:t>
      </w:r>
      <w:proofErr w:type="spellStart"/>
      <w:r>
        <w:t>………………</w:t>
      </w:r>
      <w:proofErr w:type="spellEnd"/>
      <w:r>
        <w:t xml:space="preserve">. Alla Via </w:t>
      </w:r>
      <w:proofErr w:type="spellStart"/>
      <w:r>
        <w:t>……………………………</w:t>
      </w:r>
      <w:proofErr w:type="spellEnd"/>
      <w:r>
        <w:t xml:space="preserve"> n. </w:t>
      </w:r>
      <w:proofErr w:type="spellStart"/>
      <w:r>
        <w:t>…………</w:t>
      </w:r>
      <w:proofErr w:type="spellEnd"/>
      <w:r>
        <w:t xml:space="preserve"> </w:t>
      </w:r>
      <w:r w:rsidR="002B3C38">
        <w:t xml:space="preserve">Codice Fiscale/Partita IVA </w:t>
      </w:r>
      <w:proofErr w:type="spellStart"/>
      <w:r w:rsidR="002B3C38">
        <w:t>……………………………………………</w:t>
      </w:r>
      <w:proofErr w:type="spellEnd"/>
      <w:r w:rsidR="002B3C38">
        <w:t xml:space="preserve"> email </w:t>
      </w:r>
      <w:proofErr w:type="spellStart"/>
      <w:r w:rsidR="002B3C38">
        <w:t>……………………</w:t>
      </w:r>
      <w:proofErr w:type="spellEnd"/>
      <w:r w:rsidR="002B3C38">
        <w:t xml:space="preserve">. PEC </w:t>
      </w:r>
      <w:proofErr w:type="spellStart"/>
      <w:r w:rsidR="002B3C38">
        <w:t>…………………………………………</w:t>
      </w:r>
      <w:proofErr w:type="spellEnd"/>
      <w:r w:rsidR="002B3C38">
        <w:t xml:space="preserve">.. telefono </w:t>
      </w:r>
      <w:proofErr w:type="spellStart"/>
      <w:r w:rsidR="002B3C38">
        <w:t>…………………………</w:t>
      </w:r>
      <w:proofErr w:type="spellEnd"/>
      <w:r w:rsidR="002B3C38">
        <w:t>..</w:t>
      </w:r>
    </w:p>
    <w:p w:rsidR="002B3C38" w:rsidRDefault="002B3C38" w:rsidP="009A3986">
      <w:pPr>
        <w:pStyle w:val="Nessunaspaziatura"/>
        <w:ind w:left="360"/>
        <w:jc w:val="both"/>
      </w:pPr>
    </w:p>
    <w:p w:rsidR="009A3986" w:rsidRDefault="009A3986" w:rsidP="009A3986">
      <w:pPr>
        <w:pStyle w:val="Nessunaspaziatura"/>
        <w:numPr>
          <w:ilvl w:val="0"/>
          <w:numId w:val="20"/>
        </w:numPr>
        <w:jc w:val="both"/>
      </w:pPr>
      <w:r>
        <w:t>Legale Rappresentante/Procuratore/Capogruppo o mandatario</w:t>
      </w:r>
    </w:p>
    <w:p w:rsidR="002B3C38" w:rsidRDefault="00210708" w:rsidP="002B3C38">
      <w:pPr>
        <w:pStyle w:val="Nessunaspaziatura"/>
        <w:ind w:left="360"/>
        <w:jc w:val="both"/>
      </w:pPr>
      <w:r>
        <w:t>d</w:t>
      </w:r>
      <w:r w:rsidR="002B3C38">
        <w:t xml:space="preserve">ella/di </w:t>
      </w:r>
      <w:proofErr w:type="spellStart"/>
      <w:r w:rsidR="002B3C38">
        <w:t>……………………………………………………………………………………………………………………………………………………</w:t>
      </w:r>
      <w:proofErr w:type="spellEnd"/>
    </w:p>
    <w:p w:rsidR="002B3C38" w:rsidRDefault="002B3C38" w:rsidP="002B3C38">
      <w:pPr>
        <w:pStyle w:val="Nessunaspaziatura"/>
        <w:ind w:left="360"/>
        <w:jc w:val="both"/>
      </w:pPr>
      <w:r>
        <w:t xml:space="preserve">con sede in </w:t>
      </w:r>
      <w:proofErr w:type="spellStart"/>
      <w:r>
        <w:t>…………………………………………………</w:t>
      </w:r>
      <w:proofErr w:type="spellEnd"/>
      <w:r>
        <w:t xml:space="preserve"> prov. </w:t>
      </w:r>
      <w:proofErr w:type="spellStart"/>
      <w:r>
        <w:t>…………………</w:t>
      </w:r>
      <w:proofErr w:type="spellEnd"/>
      <w:r>
        <w:t xml:space="preserve">. CAP </w:t>
      </w:r>
      <w:proofErr w:type="spellStart"/>
      <w:r>
        <w:t>………………</w:t>
      </w:r>
      <w:proofErr w:type="spellEnd"/>
      <w:r>
        <w:t xml:space="preserve">. Alla Via </w:t>
      </w:r>
      <w:proofErr w:type="spellStart"/>
      <w:r>
        <w:t>……………………………</w:t>
      </w:r>
      <w:proofErr w:type="spellEnd"/>
      <w:r>
        <w:t xml:space="preserve"> n. </w:t>
      </w:r>
      <w:proofErr w:type="spellStart"/>
      <w:r>
        <w:t>…………</w:t>
      </w:r>
      <w:proofErr w:type="spellEnd"/>
      <w:r>
        <w:t xml:space="preserve"> Codice Fiscale/Partita IVA </w:t>
      </w:r>
      <w:proofErr w:type="spellStart"/>
      <w:r>
        <w:t>……………………………………………</w:t>
      </w:r>
      <w:proofErr w:type="spellEnd"/>
      <w:r>
        <w:t xml:space="preserve"> email </w:t>
      </w:r>
      <w:proofErr w:type="spellStart"/>
      <w:r>
        <w:t>……………………</w:t>
      </w:r>
      <w:proofErr w:type="spellEnd"/>
      <w:r>
        <w:t xml:space="preserve">. PEC </w:t>
      </w:r>
      <w:proofErr w:type="spellStart"/>
      <w:r>
        <w:t>…………………………………………</w:t>
      </w:r>
      <w:proofErr w:type="spellEnd"/>
      <w:r>
        <w:t xml:space="preserve">.. telefono </w:t>
      </w:r>
      <w:proofErr w:type="spellStart"/>
      <w:r>
        <w:t>…………………………</w:t>
      </w:r>
      <w:proofErr w:type="spellEnd"/>
      <w:r>
        <w:t>..</w:t>
      </w:r>
    </w:p>
    <w:p w:rsidR="009A3986" w:rsidRDefault="009A3986" w:rsidP="009A3986">
      <w:pPr>
        <w:pStyle w:val="Nessunaspaziatura"/>
        <w:jc w:val="both"/>
      </w:pPr>
    </w:p>
    <w:p w:rsidR="009A3986" w:rsidRDefault="002B3C38" w:rsidP="009A3986">
      <w:pPr>
        <w:pStyle w:val="Nessunaspaziatura"/>
        <w:jc w:val="both"/>
      </w:pPr>
      <w:r>
        <w:t>quale operatore economico candidato a partecipare alla procedura di cui all’oggetto nella seguente forma:</w:t>
      </w:r>
    </w:p>
    <w:p w:rsidR="002B3C38" w:rsidRDefault="002B3C38" w:rsidP="002B3C38">
      <w:pPr>
        <w:pStyle w:val="Nessunaspaziatura"/>
        <w:numPr>
          <w:ilvl w:val="0"/>
          <w:numId w:val="20"/>
        </w:numPr>
        <w:jc w:val="both"/>
      </w:pPr>
      <w:r>
        <w:t>Professionista singolo di cui all’art. 46 c. 1 lett. a) del D. Lgs. 50/2016</w:t>
      </w:r>
    </w:p>
    <w:p w:rsidR="002B3C38" w:rsidRDefault="002B3C38" w:rsidP="002B3C38">
      <w:pPr>
        <w:pStyle w:val="Nessunaspaziatura"/>
        <w:numPr>
          <w:ilvl w:val="0"/>
          <w:numId w:val="20"/>
        </w:numPr>
        <w:jc w:val="both"/>
      </w:pPr>
      <w:r>
        <w:t>Società di professionisti di cui all’art. 46 c. 1 lett. b) del D. Lgs. 50/2016</w:t>
      </w:r>
    </w:p>
    <w:p w:rsidR="002B3C38" w:rsidRDefault="002B3C38" w:rsidP="002B3C38">
      <w:pPr>
        <w:pStyle w:val="Nessunaspaziatura"/>
        <w:numPr>
          <w:ilvl w:val="0"/>
          <w:numId w:val="20"/>
        </w:numPr>
        <w:jc w:val="both"/>
      </w:pPr>
      <w:r>
        <w:t>Società di ingegneria di cui all’art. 46 c. 1 lett. c) del D. Lgs. 50/2016</w:t>
      </w:r>
    </w:p>
    <w:p w:rsidR="002B3C38" w:rsidRDefault="002B3C38" w:rsidP="002B3C38">
      <w:pPr>
        <w:pStyle w:val="Nessunaspaziatura"/>
        <w:numPr>
          <w:ilvl w:val="0"/>
          <w:numId w:val="20"/>
        </w:numPr>
        <w:jc w:val="both"/>
      </w:pPr>
      <w:r>
        <w:t xml:space="preserve">Raggruppamento Temporaneo di </w:t>
      </w:r>
      <w:r w:rsidRPr="00210708">
        <w:rPr>
          <w:b/>
          <w:u w:val="single"/>
        </w:rPr>
        <w:t>professionisti</w:t>
      </w:r>
      <w:r w:rsidR="00210708">
        <w:rPr>
          <w:b/>
          <w:u w:val="single"/>
        </w:rPr>
        <w:t xml:space="preserve"> singoli</w:t>
      </w:r>
      <w:r>
        <w:t xml:space="preserve"> costituito/da costituire così composto:</w:t>
      </w:r>
    </w:p>
    <w:p w:rsidR="002B3C38" w:rsidRDefault="002B3C38" w:rsidP="002B3C38">
      <w:pPr>
        <w:pStyle w:val="Nessunaspaziatura"/>
        <w:ind w:left="720"/>
        <w:jc w:val="both"/>
      </w:pPr>
      <w:r>
        <w:t>professionista mandatario</w:t>
      </w:r>
      <w:r>
        <w:tab/>
      </w:r>
      <w:proofErr w:type="spellStart"/>
      <w:r>
        <w:t>……………………………………………</w:t>
      </w:r>
      <w:proofErr w:type="spellEnd"/>
      <w:r>
        <w:t>. C.F./</w:t>
      </w:r>
      <w:proofErr w:type="spellStart"/>
      <w:r>
        <w:t>P.IVA</w:t>
      </w:r>
      <w:proofErr w:type="spellEnd"/>
      <w:r w:rsidR="000978C0">
        <w:t xml:space="preserve"> </w:t>
      </w:r>
      <w:proofErr w:type="spellStart"/>
      <w:r w:rsidR="000978C0">
        <w:t>…………………………………</w:t>
      </w:r>
      <w:proofErr w:type="spellEnd"/>
      <w:r w:rsidR="000978C0">
        <w:t>.</w:t>
      </w:r>
    </w:p>
    <w:p w:rsidR="000978C0" w:rsidRDefault="002B3C38" w:rsidP="000978C0">
      <w:pPr>
        <w:pStyle w:val="Nessunaspaziatura"/>
        <w:ind w:left="720"/>
        <w:jc w:val="both"/>
      </w:pPr>
      <w:r>
        <w:t>professionista mandante</w:t>
      </w:r>
      <w:r>
        <w:tab/>
      </w:r>
      <w:proofErr w:type="spellStart"/>
      <w:r>
        <w:t>……………………………………………</w:t>
      </w:r>
      <w:proofErr w:type="spellEnd"/>
      <w:r>
        <w:t>. C.F./P.</w:t>
      </w:r>
      <w:r w:rsidR="000978C0" w:rsidRPr="000978C0">
        <w:t xml:space="preserve"> </w:t>
      </w:r>
      <w:r w:rsidR="000978C0">
        <w:t xml:space="preserve">IVA </w:t>
      </w:r>
      <w:proofErr w:type="spellStart"/>
      <w:r w:rsidR="000978C0">
        <w:t>…………………………………</w:t>
      </w:r>
      <w:proofErr w:type="spellEnd"/>
      <w:r w:rsidR="000978C0">
        <w:t>.</w:t>
      </w:r>
    </w:p>
    <w:p w:rsidR="000978C0" w:rsidRDefault="00F00E36" w:rsidP="000978C0">
      <w:pPr>
        <w:pStyle w:val="Nessunaspaziatura"/>
        <w:ind w:left="720"/>
        <w:jc w:val="both"/>
      </w:pPr>
      <w:r>
        <w:t xml:space="preserve">giovane </w:t>
      </w:r>
      <w:proofErr w:type="spellStart"/>
      <w:r w:rsidR="002B3C38">
        <w:t>prof</w:t>
      </w:r>
      <w:r>
        <w:t>.</w:t>
      </w:r>
      <w:r w:rsidR="002B3C38">
        <w:t>sta</w:t>
      </w:r>
      <w:proofErr w:type="spellEnd"/>
      <w:r w:rsidR="002B3C38">
        <w:t xml:space="preserve"> mandante</w:t>
      </w:r>
      <w:r w:rsidR="002B3C38">
        <w:tab/>
      </w:r>
      <w:proofErr w:type="spellStart"/>
      <w:r w:rsidR="002B3C38">
        <w:t>……………………………………………</w:t>
      </w:r>
      <w:proofErr w:type="spellEnd"/>
      <w:r w:rsidR="002B3C38">
        <w:t>. C.F./P.</w:t>
      </w:r>
      <w:r w:rsidR="000978C0" w:rsidRPr="000978C0">
        <w:t xml:space="preserve"> </w:t>
      </w:r>
      <w:r w:rsidR="000978C0">
        <w:t xml:space="preserve">IVA </w:t>
      </w:r>
      <w:proofErr w:type="spellStart"/>
      <w:r w:rsidR="000978C0">
        <w:t>…………………………………</w:t>
      </w:r>
      <w:proofErr w:type="spellEnd"/>
      <w:r w:rsidR="000978C0">
        <w:t>.</w:t>
      </w:r>
    </w:p>
    <w:p w:rsidR="002B3C38" w:rsidRDefault="000978C0" w:rsidP="002B3C38">
      <w:pPr>
        <w:pStyle w:val="Nessunaspaziatura"/>
        <w:ind w:left="720"/>
        <w:jc w:val="both"/>
      </w:pPr>
      <w:proofErr w:type="spellStart"/>
      <w:r>
        <w:t>…………………</w:t>
      </w:r>
      <w:proofErr w:type="spellEnd"/>
      <w:r>
        <w:t>..</w:t>
      </w:r>
    </w:p>
    <w:p w:rsidR="00DC44C3" w:rsidRPr="00B116EE" w:rsidRDefault="00524C2E" w:rsidP="00DC44C3">
      <w:pPr>
        <w:pStyle w:val="Nessunaspaziatura"/>
        <w:jc w:val="both"/>
      </w:pPr>
      <w:r>
        <w:lastRenderedPageBreak/>
        <w:t>a</w:t>
      </w:r>
      <w:r w:rsidR="00DC44C3" w:rsidRPr="00915C41">
        <w:t>i sensi degli art. 46 e 47 del D.P.R. n. 445/2000, consapevole delle sanzioni penali previste dall’art. 76 del medesimo D.P.R.</w:t>
      </w:r>
      <w:r w:rsidR="00DC44C3">
        <w:t xml:space="preserve">, </w:t>
      </w:r>
      <w:r w:rsidR="000978C0">
        <w:t xml:space="preserve">dal codice penale e da ogni altra disposizione di legge vigente in materia, per le ipotesi di falsità in atti e dichiarazioni mendaci, </w:t>
      </w:r>
      <w:r w:rsidR="00DC44C3">
        <w:t>p</w:t>
      </w:r>
      <w:r w:rsidR="00DC44C3" w:rsidRPr="00B116EE">
        <w:t>resa visione dell’avviso pubblicato e dei requisiti di partecipazione richiesti</w:t>
      </w:r>
      <w:r w:rsidR="000978C0">
        <w:t>, sotto la propria personale responsabilità</w:t>
      </w:r>
    </w:p>
    <w:p w:rsidR="00DC44C3" w:rsidRPr="0068745D" w:rsidRDefault="00DC44C3" w:rsidP="00DC44C3">
      <w:pPr>
        <w:pStyle w:val="Nessunaspaziatura"/>
        <w:jc w:val="center"/>
        <w:rPr>
          <w:b/>
        </w:rPr>
      </w:pPr>
      <w:r w:rsidRPr="0068745D">
        <w:rPr>
          <w:b/>
        </w:rPr>
        <w:t>DICHIARA</w:t>
      </w:r>
    </w:p>
    <w:p w:rsidR="000978C0" w:rsidRDefault="000978C0" w:rsidP="000978C0">
      <w:pPr>
        <w:pStyle w:val="Nessunaspaziatura"/>
        <w:numPr>
          <w:ilvl w:val="0"/>
          <w:numId w:val="4"/>
        </w:numPr>
        <w:ind w:left="284" w:hanging="284"/>
        <w:jc w:val="both"/>
      </w:pPr>
      <w:r>
        <w:t xml:space="preserve">di non essere in una delle condizioni ostative di cui all'articolo 80 del </w:t>
      </w:r>
      <w:proofErr w:type="spellStart"/>
      <w:r>
        <w:t>Dlgs</w:t>
      </w:r>
      <w:proofErr w:type="spellEnd"/>
      <w:r>
        <w:t xml:space="preserve"> n.50/2016 e </w:t>
      </w:r>
      <w:proofErr w:type="spellStart"/>
      <w:r>
        <w:t>ss.mm.ii.</w:t>
      </w:r>
      <w:proofErr w:type="spellEnd"/>
      <w:r>
        <w:t xml:space="preserve">;  </w:t>
      </w:r>
    </w:p>
    <w:p w:rsidR="00A93E16" w:rsidRDefault="000978C0" w:rsidP="000978C0">
      <w:pPr>
        <w:pStyle w:val="Nessunaspaziatura"/>
        <w:numPr>
          <w:ilvl w:val="0"/>
          <w:numId w:val="4"/>
        </w:numPr>
        <w:ind w:left="284" w:hanging="284"/>
        <w:jc w:val="both"/>
      </w:pPr>
      <w:r>
        <w:t>di non essere in una delle situazioni che costituiscono causa di esclusione che, ancorché dichiarate inesistenti, sia accertata con qualunque mezzo dalla Stazione appaltante;</w:t>
      </w:r>
    </w:p>
    <w:p w:rsidR="00B14E90" w:rsidRDefault="000978C0" w:rsidP="000978C0">
      <w:pPr>
        <w:pStyle w:val="Nessunaspaziatura"/>
        <w:numPr>
          <w:ilvl w:val="0"/>
          <w:numId w:val="4"/>
        </w:numPr>
        <w:ind w:left="284" w:hanging="284"/>
        <w:jc w:val="both"/>
      </w:pPr>
      <w:r>
        <w:t>che la documentazione prodotta non è in contrasto con clausole essenziali che regolano la procedura, prescritte dal Codice, ancorché non indicate nel presente elenco e non è in contrasto con altre prescrizioni legislative inderogabili, con le norme di ordine pubblico o con i principi generali dell'ordinamento giuridico</w:t>
      </w:r>
      <w:r w:rsidR="00B14E90">
        <w:t>;</w:t>
      </w:r>
    </w:p>
    <w:p w:rsidR="00524C2E" w:rsidRDefault="000978C0" w:rsidP="00524C2E">
      <w:pPr>
        <w:pStyle w:val="Nessunaspaziatura"/>
        <w:numPr>
          <w:ilvl w:val="0"/>
          <w:numId w:val="4"/>
        </w:numPr>
        <w:ind w:left="284" w:hanging="284"/>
        <w:jc w:val="both"/>
      </w:pPr>
      <w:r>
        <w:t>di mantenere riservate le informazioni fornite dal Consorzio relativamente alle installazioni ed all’architettura del sistema di videosorveglianza esistente ed a quelle di progetto e perciò a non divulgarle, diffonderle o comunicarle a terzi, nemmeno parzialmente, ed a custodirle in modo</w:t>
      </w:r>
      <w:r w:rsidR="00B14E90">
        <w:t xml:space="preserve"> </w:t>
      </w:r>
      <w:r w:rsidRPr="000978C0">
        <w:t>appropriato. Il vincolo di riservatezza resterà in vigore per un periodo di cinque anni a decorrere dalla data di sottoscrizione della presente dichiarazione</w:t>
      </w:r>
      <w:r w:rsidR="00B14E90">
        <w:t>;</w:t>
      </w:r>
    </w:p>
    <w:p w:rsidR="00524C2E" w:rsidRDefault="00524C2E" w:rsidP="00524C2E">
      <w:pPr>
        <w:pStyle w:val="Nessunaspaziatura"/>
        <w:numPr>
          <w:ilvl w:val="0"/>
          <w:numId w:val="4"/>
        </w:numPr>
        <w:ind w:left="284" w:hanging="284"/>
        <w:jc w:val="both"/>
      </w:pPr>
      <w:r>
        <w:t xml:space="preserve">(solo in caso di RTP) </w:t>
      </w:r>
      <w:r w:rsidR="00155741">
        <w:t xml:space="preserve">che </w:t>
      </w:r>
      <w:r>
        <w:t xml:space="preserve">i professionisti singoli summenzionati </w:t>
      </w:r>
      <w:r w:rsidRPr="00B14E90">
        <w:t>si impegnano a costituirsi in caso di affidamento dell’incarico, conferendo mandato a:</w:t>
      </w:r>
      <w:r>
        <w:t xml:space="preserve"> </w:t>
      </w:r>
      <w:r w:rsidRPr="00B14E90">
        <w:t>____</w:t>
      </w:r>
      <w:r>
        <w:t>____________</w:t>
      </w:r>
      <w:r w:rsidRPr="00B14E90">
        <w:t xml:space="preserve">__________________ quale mandatario o capogruppo, con la seguente indicazione della quota di partecipazione e dei servizi o della parte di servizi da affidare a ciascun </w:t>
      </w:r>
      <w:r>
        <w:t xml:space="preserve">professionista </w:t>
      </w:r>
      <w:r w:rsidRPr="00B14E90">
        <w:t>raggruppato: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2"/>
        <w:gridCol w:w="6095"/>
        <w:gridCol w:w="957"/>
      </w:tblGrid>
      <w:tr w:rsidR="00524C2E" w:rsidRPr="00224D6E" w:rsidTr="00224D6E">
        <w:tc>
          <w:tcPr>
            <w:tcW w:w="2442" w:type="dxa"/>
          </w:tcPr>
          <w:p w:rsidR="00524C2E" w:rsidRPr="00224D6E" w:rsidRDefault="00524C2E" w:rsidP="00224D6E">
            <w:pPr>
              <w:pStyle w:val="Nessunaspaziatura"/>
              <w:jc w:val="both"/>
              <w:rPr>
                <w:b/>
              </w:rPr>
            </w:pPr>
            <w:r w:rsidRPr="00224D6E">
              <w:rPr>
                <w:b/>
              </w:rPr>
              <w:t>Professionista</w:t>
            </w:r>
          </w:p>
        </w:tc>
        <w:tc>
          <w:tcPr>
            <w:tcW w:w="6095" w:type="dxa"/>
          </w:tcPr>
          <w:p w:rsidR="00524C2E" w:rsidRPr="00224D6E" w:rsidRDefault="00524C2E" w:rsidP="00224D6E">
            <w:pPr>
              <w:pStyle w:val="Nessunaspaziatura"/>
              <w:jc w:val="both"/>
              <w:rPr>
                <w:b/>
              </w:rPr>
            </w:pPr>
            <w:r w:rsidRPr="00224D6E">
              <w:rPr>
                <w:b/>
              </w:rPr>
              <w:t>Attività</w:t>
            </w:r>
          </w:p>
        </w:tc>
        <w:tc>
          <w:tcPr>
            <w:tcW w:w="957" w:type="dxa"/>
          </w:tcPr>
          <w:p w:rsidR="00524C2E" w:rsidRPr="00224D6E" w:rsidRDefault="00524C2E" w:rsidP="00224D6E">
            <w:pPr>
              <w:pStyle w:val="Nessunaspaziatura"/>
              <w:jc w:val="both"/>
              <w:rPr>
                <w:b/>
              </w:rPr>
            </w:pPr>
            <w:r w:rsidRPr="00224D6E">
              <w:rPr>
                <w:b/>
              </w:rPr>
              <w:t>%</w:t>
            </w:r>
          </w:p>
        </w:tc>
      </w:tr>
      <w:tr w:rsidR="00524C2E" w:rsidTr="00224D6E">
        <w:tc>
          <w:tcPr>
            <w:tcW w:w="2442" w:type="dxa"/>
          </w:tcPr>
          <w:p w:rsidR="00524C2E" w:rsidRDefault="00524C2E" w:rsidP="00224D6E">
            <w:pPr>
              <w:pStyle w:val="Nessunaspaziatura"/>
              <w:jc w:val="both"/>
            </w:pPr>
          </w:p>
        </w:tc>
        <w:tc>
          <w:tcPr>
            <w:tcW w:w="6095" w:type="dxa"/>
          </w:tcPr>
          <w:p w:rsidR="00524C2E" w:rsidRDefault="00524C2E" w:rsidP="00224D6E">
            <w:pPr>
              <w:pStyle w:val="Nessunaspaziatura"/>
              <w:jc w:val="both"/>
            </w:pPr>
          </w:p>
        </w:tc>
        <w:tc>
          <w:tcPr>
            <w:tcW w:w="957" w:type="dxa"/>
          </w:tcPr>
          <w:p w:rsidR="00524C2E" w:rsidRDefault="00524C2E" w:rsidP="00224D6E">
            <w:pPr>
              <w:pStyle w:val="Nessunaspaziatura"/>
              <w:jc w:val="both"/>
            </w:pPr>
          </w:p>
        </w:tc>
      </w:tr>
      <w:tr w:rsidR="00524C2E" w:rsidTr="00224D6E">
        <w:tc>
          <w:tcPr>
            <w:tcW w:w="2442" w:type="dxa"/>
          </w:tcPr>
          <w:p w:rsidR="00524C2E" w:rsidRDefault="00524C2E" w:rsidP="00224D6E">
            <w:pPr>
              <w:pStyle w:val="Nessunaspaziatura"/>
              <w:jc w:val="both"/>
            </w:pPr>
          </w:p>
        </w:tc>
        <w:tc>
          <w:tcPr>
            <w:tcW w:w="6095" w:type="dxa"/>
          </w:tcPr>
          <w:p w:rsidR="00524C2E" w:rsidRDefault="00524C2E" w:rsidP="00224D6E">
            <w:pPr>
              <w:pStyle w:val="Nessunaspaziatura"/>
              <w:jc w:val="both"/>
            </w:pPr>
          </w:p>
        </w:tc>
        <w:tc>
          <w:tcPr>
            <w:tcW w:w="957" w:type="dxa"/>
          </w:tcPr>
          <w:p w:rsidR="00524C2E" w:rsidRDefault="00524C2E" w:rsidP="00224D6E">
            <w:pPr>
              <w:pStyle w:val="Nessunaspaziatura"/>
              <w:jc w:val="both"/>
            </w:pPr>
          </w:p>
        </w:tc>
      </w:tr>
      <w:tr w:rsidR="00524C2E" w:rsidTr="00224D6E">
        <w:tc>
          <w:tcPr>
            <w:tcW w:w="2442" w:type="dxa"/>
          </w:tcPr>
          <w:p w:rsidR="00524C2E" w:rsidRDefault="00524C2E" w:rsidP="00224D6E">
            <w:pPr>
              <w:pStyle w:val="Nessunaspaziatura"/>
              <w:jc w:val="both"/>
            </w:pPr>
          </w:p>
        </w:tc>
        <w:tc>
          <w:tcPr>
            <w:tcW w:w="6095" w:type="dxa"/>
          </w:tcPr>
          <w:p w:rsidR="00524C2E" w:rsidRDefault="00524C2E" w:rsidP="00224D6E">
            <w:pPr>
              <w:pStyle w:val="Nessunaspaziatura"/>
              <w:jc w:val="both"/>
            </w:pPr>
          </w:p>
        </w:tc>
        <w:tc>
          <w:tcPr>
            <w:tcW w:w="957" w:type="dxa"/>
          </w:tcPr>
          <w:p w:rsidR="00524C2E" w:rsidRDefault="00524C2E" w:rsidP="00224D6E">
            <w:pPr>
              <w:pStyle w:val="Nessunaspaziatura"/>
              <w:jc w:val="both"/>
            </w:pPr>
          </w:p>
        </w:tc>
      </w:tr>
      <w:tr w:rsidR="00524C2E" w:rsidTr="00224D6E">
        <w:tc>
          <w:tcPr>
            <w:tcW w:w="2442" w:type="dxa"/>
          </w:tcPr>
          <w:p w:rsidR="00524C2E" w:rsidRDefault="00524C2E" w:rsidP="00224D6E">
            <w:pPr>
              <w:pStyle w:val="Nessunaspaziatura"/>
              <w:jc w:val="both"/>
            </w:pPr>
          </w:p>
        </w:tc>
        <w:tc>
          <w:tcPr>
            <w:tcW w:w="6095" w:type="dxa"/>
          </w:tcPr>
          <w:p w:rsidR="00524C2E" w:rsidRDefault="00524C2E" w:rsidP="00224D6E">
            <w:pPr>
              <w:pStyle w:val="Nessunaspaziatura"/>
              <w:jc w:val="both"/>
            </w:pPr>
          </w:p>
        </w:tc>
        <w:tc>
          <w:tcPr>
            <w:tcW w:w="957" w:type="dxa"/>
          </w:tcPr>
          <w:p w:rsidR="00524C2E" w:rsidRDefault="00524C2E" w:rsidP="00224D6E">
            <w:pPr>
              <w:pStyle w:val="Nessunaspaziatura"/>
              <w:jc w:val="both"/>
            </w:pPr>
          </w:p>
        </w:tc>
      </w:tr>
    </w:tbl>
    <w:p w:rsidR="00524C2E" w:rsidRDefault="00155741" w:rsidP="00155741">
      <w:pPr>
        <w:pStyle w:val="Nessunaspaziatura"/>
        <w:ind w:left="284"/>
        <w:jc w:val="both"/>
      </w:pPr>
      <w:r>
        <w:t xml:space="preserve">e </w:t>
      </w:r>
      <w:r w:rsidRPr="00155741">
        <w:t xml:space="preserve">che gli stessi non presentano richiesta di partecipazione alla medesima indagine di mercato, in proprio o come associati </w:t>
      </w:r>
      <w:r>
        <w:t>con altri professionisti partecipanti;</w:t>
      </w:r>
    </w:p>
    <w:p w:rsidR="003F7067" w:rsidRPr="008A50A8" w:rsidRDefault="00DC44C3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 w:rsidRPr="00BA7402">
        <w:t xml:space="preserve">di essere in possesso dei requisiti generali di moralità dell’art. 80 del </w:t>
      </w:r>
      <w:proofErr w:type="spellStart"/>
      <w:r w:rsidRPr="00BA7402">
        <w:t>D.lgs</w:t>
      </w:r>
      <w:proofErr w:type="spellEnd"/>
      <w:r w:rsidRPr="00BA7402">
        <w:t xml:space="preserve"> n. 50/2016</w:t>
      </w:r>
      <w:r w:rsidR="003F7067" w:rsidRPr="00BA7402">
        <w:t xml:space="preserve">, meglio declinati </w:t>
      </w:r>
      <w:r w:rsidR="003F7067" w:rsidRPr="008A50A8">
        <w:t xml:space="preserve">nella dichiarazione allegata, resa mediante Allegato </w:t>
      </w:r>
      <w:r w:rsidR="00BA7402" w:rsidRPr="008A50A8">
        <w:t>C</w:t>
      </w:r>
      <w:r w:rsidR="003F7067" w:rsidRPr="008A50A8">
        <w:t>;</w:t>
      </w:r>
    </w:p>
    <w:p w:rsidR="003F7067" w:rsidRPr="00BA7402" w:rsidRDefault="003F7067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 w:rsidRPr="00BA7402">
        <w:t>di non aver presentato nella procedura di gara in corso documentazione o dichiarazioni non veritiere;</w:t>
      </w:r>
    </w:p>
    <w:p w:rsidR="003F7067" w:rsidRPr="008A50A8" w:rsidRDefault="00DC44C3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 w:rsidRPr="008A50A8">
        <w:t xml:space="preserve">di avere i requisiti </w:t>
      </w:r>
      <w:r w:rsidR="0005602E" w:rsidRPr="008A50A8">
        <w:rPr>
          <w:rFonts w:cs="Calibri"/>
        </w:rPr>
        <w:t>di ordine tecnico/economico/finanziario</w:t>
      </w:r>
      <w:r w:rsidR="0005602E" w:rsidRPr="008A50A8">
        <w:t xml:space="preserve"> </w:t>
      </w:r>
      <w:r w:rsidRPr="008A50A8">
        <w:t>previsti relativi alle esperienze professionali per l’attività di</w:t>
      </w:r>
      <w:r w:rsidR="00FE4F38" w:rsidRPr="008A50A8">
        <w:t xml:space="preserve"> progettazione definitiva</w:t>
      </w:r>
      <w:r w:rsidR="003F7067" w:rsidRPr="008A50A8">
        <w:t>, meglio declinati nell</w:t>
      </w:r>
      <w:r w:rsidR="00FE4F38" w:rsidRPr="008A50A8">
        <w:t>e</w:t>
      </w:r>
      <w:r w:rsidR="003F7067" w:rsidRPr="008A50A8">
        <w:t xml:space="preserve"> dichiarazion</w:t>
      </w:r>
      <w:r w:rsidR="00FE4F38" w:rsidRPr="008A50A8">
        <w:t>i</w:t>
      </w:r>
      <w:r w:rsidR="003F7067" w:rsidRPr="008A50A8">
        <w:t xml:space="preserve"> allegat</w:t>
      </w:r>
      <w:r w:rsidR="00FE4F38" w:rsidRPr="008A50A8">
        <w:t>e</w:t>
      </w:r>
      <w:r w:rsidR="003F7067" w:rsidRPr="008A50A8">
        <w:t>, res</w:t>
      </w:r>
      <w:r w:rsidR="00FE4F38" w:rsidRPr="008A50A8">
        <w:t>e</w:t>
      </w:r>
      <w:r w:rsidR="003F7067" w:rsidRPr="008A50A8">
        <w:t xml:space="preserve"> mediante Allegato </w:t>
      </w:r>
      <w:r w:rsidR="004A12C2" w:rsidRPr="008A50A8">
        <w:t>B</w:t>
      </w:r>
      <w:r w:rsidR="003F7067" w:rsidRPr="008A50A8">
        <w:t xml:space="preserve"> e Allegato </w:t>
      </w:r>
      <w:r w:rsidR="004A12C2" w:rsidRPr="008A50A8">
        <w:t>C</w:t>
      </w:r>
      <w:r w:rsidR="003F7067" w:rsidRPr="008A50A8">
        <w:t>;</w:t>
      </w:r>
    </w:p>
    <w:p w:rsidR="00BA7402" w:rsidRPr="00BA7402" w:rsidRDefault="00BA7402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>
        <w:t>di essere consapevole che n</w:t>
      </w:r>
      <w:r w:rsidRPr="00BA7402">
        <w:t>on è consentito l’avvalimen</w:t>
      </w:r>
      <w:r>
        <w:t>to di cui all’art.89 del Codice;</w:t>
      </w:r>
    </w:p>
    <w:p w:rsidR="00BA7402" w:rsidRPr="00BA7402" w:rsidRDefault="00BA7402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>
        <w:t>di essere consapevole che n</w:t>
      </w:r>
      <w:r w:rsidRPr="00BA7402">
        <w:t xml:space="preserve">on è consentito il subappalto di cui all’art.105 del Codice, fatto salvo quanto previsto in proposito dall’art.31 comma 8 del Codice e </w:t>
      </w:r>
      <w:r>
        <w:t>dalle Linee Guida n.1 dell’ANAC;</w:t>
      </w:r>
    </w:p>
    <w:p w:rsidR="00BA7402" w:rsidRPr="00BA7402" w:rsidRDefault="00BA7402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 w:rsidRPr="00BA7402">
        <w:t xml:space="preserve">di accettazione, senza condizione o riserva alcuna, di tutte le norme e disposizioni contenute </w:t>
      </w:r>
      <w:r>
        <w:t xml:space="preserve">nell’avviso e nei </w:t>
      </w:r>
      <w:r w:rsidRPr="00BA7402">
        <w:t>relativi allegati</w:t>
      </w:r>
      <w:r>
        <w:t>;</w:t>
      </w:r>
    </w:p>
    <w:p w:rsidR="00BA7402" w:rsidRPr="00BA7402" w:rsidRDefault="00BA7402" w:rsidP="00584E96">
      <w:pPr>
        <w:pStyle w:val="Nessunaspaziatura"/>
        <w:numPr>
          <w:ilvl w:val="0"/>
          <w:numId w:val="4"/>
        </w:numPr>
        <w:ind w:left="284" w:hanging="284"/>
      </w:pPr>
      <w:r w:rsidRPr="00BA7402">
        <w:t xml:space="preserve">l’elezione del domicilio, ove potranno essere inviate comunicazioni (anche ai sensi dell’art. 76 del </w:t>
      </w:r>
      <w:proofErr w:type="spellStart"/>
      <w:r w:rsidRPr="00BA7402">
        <w:t>D.Lgs.</w:t>
      </w:r>
      <w:proofErr w:type="spellEnd"/>
      <w:r w:rsidRPr="00BA7402">
        <w:t xml:space="preserve"> 50/2016) o richieste di integrazioni e chiarimenti, al seguente indirizzo PEC</w:t>
      </w:r>
      <w:r>
        <w:t xml:space="preserve">: </w:t>
      </w:r>
      <w:proofErr w:type="spellStart"/>
      <w:r w:rsidR="0068745D" w:rsidRPr="00BA7402">
        <w:t>……………………………………………………………</w:t>
      </w:r>
      <w:proofErr w:type="spellEnd"/>
      <w:r w:rsidR="0068745D" w:rsidRPr="00BA7402">
        <w:t>;</w:t>
      </w:r>
    </w:p>
    <w:p w:rsidR="0068745D" w:rsidRPr="0068745D" w:rsidRDefault="00BA7402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 w:rsidRPr="00BA7402">
        <w:t xml:space="preserve">di essere edotto </w:t>
      </w:r>
      <w:r w:rsidR="0068745D" w:rsidRPr="0068745D">
        <w:t xml:space="preserve">degli obblighi derivanti dal Piano triennale di prevenzione della corruzione 2017/2019 (disponibile all’indirizzo web  www.consorzioasibari.it) dell’Ente e dal modello di organizzazione, gestione e controllo ex </w:t>
      </w:r>
      <w:proofErr w:type="spellStart"/>
      <w:r w:rsidR="0068745D" w:rsidRPr="0068745D">
        <w:t>D.Lgs.</w:t>
      </w:r>
      <w:proofErr w:type="spellEnd"/>
      <w:r w:rsidR="0068745D" w:rsidRPr="0068745D">
        <w:t xml:space="preserve"> 231/2001 integrato con il piano anticorruzione e il piano per la trasparenza predisposto dall’Ente (disponibile all’indirizzo web  www.consorzioasibari.it) e di impegnarsi ad osservare e a far osservare, per quanto di competenza, ai propri dipendenti e collaboratori i previsti adempimenti, pena la risoluzione del contratto;</w:t>
      </w:r>
    </w:p>
    <w:p w:rsidR="00BA7402" w:rsidRPr="00BA7402" w:rsidRDefault="00BA7402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 w:rsidRPr="00BA7402">
        <w:rPr>
          <w:bCs/>
        </w:rPr>
        <w:t xml:space="preserve">di essere informato, ai sensi e per gli effetti </w:t>
      </w:r>
      <w:r w:rsidR="0068745D">
        <w:rPr>
          <w:rFonts w:cs="Calibri"/>
        </w:rPr>
        <w:t xml:space="preserve">della vigente normativa in </w:t>
      </w:r>
      <w:r w:rsidR="0068745D" w:rsidRPr="000E72F2">
        <w:rPr>
          <w:rFonts w:cs="Calibri"/>
        </w:rPr>
        <w:t>materia di protezione dei dati personali, di quelli sensibili e giudiziari</w:t>
      </w:r>
      <w:r w:rsidRPr="00BA7402">
        <w:rPr>
          <w:bCs/>
        </w:rPr>
        <w:t>, che i dati raccolti saranno trattati, anche con strumenti informatici, esclusivamente nell’ambito del procedimento per il quale la dichiarazione viene resa;</w:t>
      </w:r>
    </w:p>
    <w:p w:rsidR="00BA7402" w:rsidRPr="00BA7402" w:rsidRDefault="00BA7402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 w:rsidRPr="00BA7402">
        <w:rPr>
          <w:bCs/>
        </w:rPr>
        <w:lastRenderedPageBreak/>
        <w:t xml:space="preserve">di acconsentire ad eventuali richieste d’accesso da parte di altri concorrenti alle informazioni fornite nell’ambito della documentazione presentata, </w:t>
      </w:r>
      <w:r w:rsidRPr="00BA7402">
        <w:rPr>
          <w:bCs/>
          <w:i/>
        </w:rPr>
        <w:t>oppure</w:t>
      </w:r>
      <w:r w:rsidRPr="00BA7402">
        <w:rPr>
          <w:bCs/>
        </w:rPr>
        <w:t xml:space="preserve"> di non acconsentire l’accesso per le parti di informazioni che costituiscono segreti tecnici o commerciali. A tal fine, si allega alla presente moti</w:t>
      </w:r>
      <w:r w:rsidR="0068745D">
        <w:rPr>
          <w:bCs/>
        </w:rPr>
        <w:t>vata e comprovata dichiarazione;</w:t>
      </w:r>
    </w:p>
    <w:p w:rsidR="00DC44C3" w:rsidRPr="0068745D" w:rsidRDefault="00FE4F38" w:rsidP="00DC44C3">
      <w:pPr>
        <w:pStyle w:val="Nessunaspaziatura"/>
        <w:jc w:val="center"/>
        <w:rPr>
          <w:b/>
        </w:rPr>
      </w:pPr>
      <w:r w:rsidRPr="0068745D">
        <w:rPr>
          <w:b/>
        </w:rPr>
        <w:t>C</w:t>
      </w:r>
      <w:r w:rsidR="00DC44C3" w:rsidRPr="0068745D">
        <w:rPr>
          <w:b/>
        </w:rPr>
        <w:t>HIEDE</w:t>
      </w:r>
    </w:p>
    <w:p w:rsidR="005739EE" w:rsidRPr="00BA7402" w:rsidRDefault="00DC44C3" w:rsidP="00DC44C3">
      <w:pPr>
        <w:pStyle w:val="Nessunaspaziatura"/>
        <w:jc w:val="both"/>
      </w:pPr>
      <w:r w:rsidRPr="00BA7402">
        <w:t>di part</w:t>
      </w:r>
      <w:r w:rsidR="005739EE" w:rsidRPr="00BA7402">
        <w:t>ecipare all’indagine in oggetto e a tal fine allega:</w:t>
      </w:r>
    </w:p>
    <w:p w:rsidR="0068745D" w:rsidRPr="0068745D" w:rsidRDefault="0068745D" w:rsidP="00584E96">
      <w:pPr>
        <w:pStyle w:val="Nessunaspaziatura"/>
        <w:numPr>
          <w:ilvl w:val="0"/>
          <w:numId w:val="4"/>
        </w:numPr>
        <w:jc w:val="both"/>
      </w:pPr>
      <w:r w:rsidRPr="0068745D">
        <w:t xml:space="preserve">Allegato B - Tabella prestazioni professionali </w:t>
      </w:r>
    </w:p>
    <w:p w:rsidR="0068745D" w:rsidRPr="0068745D" w:rsidRDefault="0068745D" w:rsidP="00584E96">
      <w:pPr>
        <w:pStyle w:val="Nessunaspaziatura"/>
        <w:numPr>
          <w:ilvl w:val="0"/>
          <w:numId w:val="4"/>
        </w:numPr>
        <w:jc w:val="both"/>
      </w:pPr>
      <w:r w:rsidRPr="0068745D">
        <w:t>Allegato C - Dichiarazione di possesso dei requisiti mediante DGUE</w:t>
      </w:r>
    </w:p>
    <w:p w:rsidR="00DC44C3" w:rsidRPr="00BA7402" w:rsidRDefault="00DC44C3" w:rsidP="00DC44C3">
      <w:pPr>
        <w:pStyle w:val="Nessunaspaziatura"/>
        <w:jc w:val="both"/>
      </w:pPr>
    </w:p>
    <w:p w:rsidR="0068745D" w:rsidRDefault="0068745D" w:rsidP="00DC44C3">
      <w:pPr>
        <w:pStyle w:val="Nessunaspaziatura"/>
        <w:jc w:val="both"/>
      </w:pPr>
    </w:p>
    <w:p w:rsidR="00DC44C3" w:rsidRPr="00BA7402" w:rsidRDefault="00DC44C3" w:rsidP="00DC44C3">
      <w:pPr>
        <w:pStyle w:val="Nessunaspaziatura"/>
        <w:jc w:val="both"/>
      </w:pPr>
      <w:r w:rsidRPr="00BA7402">
        <w:t xml:space="preserve">Data ____________________  </w:t>
      </w:r>
      <w:r w:rsidRPr="00BA7402">
        <w:tab/>
      </w:r>
    </w:p>
    <w:p w:rsidR="00DC44C3" w:rsidRPr="00BA7402" w:rsidRDefault="00DC44C3" w:rsidP="00DC44C3">
      <w:pPr>
        <w:pStyle w:val="Nessunaspaziatura"/>
        <w:jc w:val="both"/>
      </w:pPr>
    </w:p>
    <w:p w:rsidR="00DC44C3" w:rsidRPr="00BA7402" w:rsidRDefault="00DC44C3" w:rsidP="00DC44C3">
      <w:pPr>
        <w:pStyle w:val="Nessunaspaziatura"/>
        <w:ind w:left="5103"/>
        <w:jc w:val="center"/>
      </w:pPr>
      <w:r w:rsidRPr="00BA7402">
        <w:t xml:space="preserve">Timbro e firma ____________________  </w:t>
      </w:r>
    </w:p>
    <w:p w:rsidR="008A50A8" w:rsidRPr="00F617D4" w:rsidRDefault="00DC44C3" w:rsidP="00F617D4">
      <w:pPr>
        <w:pStyle w:val="Nessunaspaziatura"/>
        <w:jc w:val="both"/>
      </w:pPr>
      <w:r w:rsidRPr="00BA7402">
        <w:t>(allega documento di identità in corso di validità)</w:t>
      </w:r>
    </w:p>
    <w:p w:rsidR="008A50A8" w:rsidRPr="008A50A8" w:rsidRDefault="008A50A8" w:rsidP="008A50A8">
      <w:pPr>
        <w:suppressAutoHyphens/>
        <w:spacing w:before="120" w:after="120"/>
        <w:rPr>
          <w:rFonts w:eastAsia="Calibri"/>
          <w:color w:val="00000A"/>
          <w:kern w:val="1"/>
          <w:szCs w:val="22"/>
          <w:lang w:bidi="it-IT"/>
        </w:rPr>
      </w:pPr>
    </w:p>
    <w:p w:rsidR="008A50A8" w:rsidRPr="008A50A8" w:rsidRDefault="008A50A8" w:rsidP="008A50A8">
      <w:pPr>
        <w:pStyle w:val="Nessunaspaziatura"/>
        <w:rPr>
          <w:rFonts w:cs="Calibri"/>
          <w:b/>
          <w:u w:val="single"/>
        </w:rPr>
      </w:pPr>
    </w:p>
    <w:p w:rsidR="00DC44C3" w:rsidRDefault="00DC44C3" w:rsidP="00DC44C3">
      <w:pPr>
        <w:pStyle w:val="Paragrafoelenco"/>
        <w:suppressAutoHyphens w:val="0"/>
        <w:spacing w:after="200"/>
        <w:ind w:left="0"/>
        <w:contextualSpacing/>
        <w:rPr>
          <w:sz w:val="18"/>
        </w:rPr>
      </w:pPr>
    </w:p>
    <w:p w:rsidR="001538F7" w:rsidRPr="009D47B4" w:rsidRDefault="001538F7" w:rsidP="00DC44C3">
      <w:pPr>
        <w:autoSpaceDE w:val="0"/>
        <w:autoSpaceDN w:val="0"/>
        <w:adjustRightInd w:val="0"/>
        <w:rPr>
          <w:rFonts w:ascii="Calibri" w:hAnsi="Calibri" w:cs="Calibri"/>
        </w:rPr>
      </w:pPr>
    </w:p>
    <w:sectPr w:rsidR="001538F7" w:rsidRPr="009D47B4" w:rsidSect="004A12C2">
      <w:footerReference w:type="default" r:id="rId8"/>
      <w:pgSz w:w="11907" w:h="16839" w:code="9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B33" w:rsidRDefault="00A12B33" w:rsidP="007C0129">
      <w:r>
        <w:separator/>
      </w:r>
    </w:p>
  </w:endnote>
  <w:endnote w:type="continuationSeparator" w:id="0">
    <w:p w:rsidR="00A12B33" w:rsidRDefault="00A12B33" w:rsidP="007C0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altName w:val="NewAste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129" w:rsidRDefault="00730FFF">
    <w:pPr>
      <w:pStyle w:val="Pidipagina"/>
      <w:jc w:val="right"/>
    </w:pPr>
    <w:fldSimple w:instr=" PAGE   \* MERGEFORMAT ">
      <w:r w:rsidR="00F617D4">
        <w:rPr>
          <w:noProof/>
        </w:rPr>
        <w:t>2</w:t>
      </w:r>
    </w:fldSimple>
  </w:p>
  <w:p w:rsidR="007C0129" w:rsidRDefault="007C012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B33" w:rsidRDefault="00A12B33" w:rsidP="007C0129">
      <w:r>
        <w:separator/>
      </w:r>
    </w:p>
  </w:footnote>
  <w:footnote w:type="continuationSeparator" w:id="0">
    <w:p w:rsidR="00A12B33" w:rsidRDefault="00A12B33" w:rsidP="007C01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1">
    <w:nsid w:val="00000002"/>
    <w:multiLevelType w:val="singleLevel"/>
    <w:tmpl w:val="5DF2A44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28087755"/>
    <w:multiLevelType w:val="hybridMultilevel"/>
    <w:tmpl w:val="EAA2F5EA"/>
    <w:lvl w:ilvl="0" w:tplc="6408FB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C047F0"/>
    <w:multiLevelType w:val="hybridMultilevel"/>
    <w:tmpl w:val="069870A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267D80"/>
    <w:multiLevelType w:val="hybridMultilevel"/>
    <w:tmpl w:val="118C7FF6"/>
    <w:lvl w:ilvl="0" w:tplc="1D5CD3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C04800"/>
    <w:multiLevelType w:val="hybridMultilevel"/>
    <w:tmpl w:val="FFB68392"/>
    <w:lvl w:ilvl="0" w:tplc="19DA0D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2D43108"/>
    <w:multiLevelType w:val="hybridMultilevel"/>
    <w:tmpl w:val="3CD4032A"/>
    <w:lvl w:ilvl="0" w:tplc="79AAFABA">
      <w:start w:val="5"/>
      <w:numFmt w:val="bullet"/>
      <w:lvlText w:val="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55757"/>
    <w:multiLevelType w:val="hybridMultilevel"/>
    <w:tmpl w:val="7408E232"/>
    <w:lvl w:ilvl="0" w:tplc="FC5850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597135"/>
    <w:multiLevelType w:val="hybridMultilevel"/>
    <w:tmpl w:val="05D2B042"/>
    <w:lvl w:ilvl="0" w:tplc="D6E6D1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756FF"/>
    <w:multiLevelType w:val="hybridMultilevel"/>
    <w:tmpl w:val="8D8CD99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1"/>
  </w:num>
  <w:num w:numId="4">
    <w:abstractNumId w:val="15"/>
  </w:num>
  <w:num w:numId="5">
    <w:abstractNumId w:val="22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9"/>
  </w:num>
  <w:num w:numId="19">
    <w:abstractNumId w:val="17"/>
  </w:num>
  <w:num w:numId="20">
    <w:abstractNumId w:val="20"/>
  </w:num>
  <w:num w:numId="21">
    <w:abstractNumId w:val="18"/>
  </w:num>
  <w:num w:numId="22">
    <w:abstractNumId w:val="0"/>
  </w:num>
  <w:num w:numId="23">
    <w:abstractNumId w:val="1"/>
  </w:num>
  <w:num w:numId="24">
    <w:abstractNumId w:val="14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9E6"/>
    <w:rsid w:val="00012C88"/>
    <w:rsid w:val="000142FB"/>
    <w:rsid w:val="00052140"/>
    <w:rsid w:val="0005602E"/>
    <w:rsid w:val="00057B70"/>
    <w:rsid w:val="00085625"/>
    <w:rsid w:val="000978C0"/>
    <w:rsid w:val="000C1DD2"/>
    <w:rsid w:val="000D02B9"/>
    <w:rsid w:val="000E72F2"/>
    <w:rsid w:val="000E7BC5"/>
    <w:rsid w:val="000F22B9"/>
    <w:rsid w:val="000F6C64"/>
    <w:rsid w:val="00104005"/>
    <w:rsid w:val="00106355"/>
    <w:rsid w:val="001148B2"/>
    <w:rsid w:val="00115ADD"/>
    <w:rsid w:val="00127017"/>
    <w:rsid w:val="001469E9"/>
    <w:rsid w:val="001538F7"/>
    <w:rsid w:val="00155741"/>
    <w:rsid w:val="00161E51"/>
    <w:rsid w:val="001625A4"/>
    <w:rsid w:val="00165C95"/>
    <w:rsid w:val="00172A27"/>
    <w:rsid w:val="001812F6"/>
    <w:rsid w:val="00182822"/>
    <w:rsid w:val="00185E42"/>
    <w:rsid w:val="00197DFB"/>
    <w:rsid w:val="001A6C5B"/>
    <w:rsid w:val="001C2EC8"/>
    <w:rsid w:val="001C4F9F"/>
    <w:rsid w:val="001C7EFB"/>
    <w:rsid w:val="001C7F4B"/>
    <w:rsid w:val="001E074C"/>
    <w:rsid w:val="001E38E3"/>
    <w:rsid w:val="001F27FC"/>
    <w:rsid w:val="00203E57"/>
    <w:rsid w:val="00207F24"/>
    <w:rsid w:val="00210708"/>
    <w:rsid w:val="002122C5"/>
    <w:rsid w:val="0021744D"/>
    <w:rsid w:val="0022379E"/>
    <w:rsid w:val="00224D6E"/>
    <w:rsid w:val="00230753"/>
    <w:rsid w:val="0025570A"/>
    <w:rsid w:val="002563E4"/>
    <w:rsid w:val="002609AB"/>
    <w:rsid w:val="00261307"/>
    <w:rsid w:val="00293783"/>
    <w:rsid w:val="00293A4E"/>
    <w:rsid w:val="002B09B1"/>
    <w:rsid w:val="002B3C38"/>
    <w:rsid w:val="002D12D8"/>
    <w:rsid w:val="002D6A68"/>
    <w:rsid w:val="002D77CD"/>
    <w:rsid w:val="002E2AE1"/>
    <w:rsid w:val="002F3347"/>
    <w:rsid w:val="00324D8E"/>
    <w:rsid w:val="003457F3"/>
    <w:rsid w:val="003A654F"/>
    <w:rsid w:val="003B04FA"/>
    <w:rsid w:val="003C30BE"/>
    <w:rsid w:val="003C3781"/>
    <w:rsid w:val="003E2BA7"/>
    <w:rsid w:val="003E67CF"/>
    <w:rsid w:val="003F008C"/>
    <w:rsid w:val="003F4F32"/>
    <w:rsid w:val="003F7067"/>
    <w:rsid w:val="004001CE"/>
    <w:rsid w:val="00405AAB"/>
    <w:rsid w:val="00406AAC"/>
    <w:rsid w:val="0041124E"/>
    <w:rsid w:val="00412E1F"/>
    <w:rsid w:val="0041428A"/>
    <w:rsid w:val="00425C90"/>
    <w:rsid w:val="00441EF8"/>
    <w:rsid w:val="00451B97"/>
    <w:rsid w:val="00453BB0"/>
    <w:rsid w:val="00456C72"/>
    <w:rsid w:val="0049601E"/>
    <w:rsid w:val="004A12C2"/>
    <w:rsid w:val="004A288C"/>
    <w:rsid w:val="004A37A5"/>
    <w:rsid w:val="004A75FF"/>
    <w:rsid w:val="004B45BB"/>
    <w:rsid w:val="004B735C"/>
    <w:rsid w:val="004C4AC3"/>
    <w:rsid w:val="004C524C"/>
    <w:rsid w:val="004D1643"/>
    <w:rsid w:val="004D4AFA"/>
    <w:rsid w:val="004F5119"/>
    <w:rsid w:val="004F60B3"/>
    <w:rsid w:val="004F750C"/>
    <w:rsid w:val="00501316"/>
    <w:rsid w:val="00512452"/>
    <w:rsid w:val="00517146"/>
    <w:rsid w:val="005213A9"/>
    <w:rsid w:val="00524C2E"/>
    <w:rsid w:val="00535A24"/>
    <w:rsid w:val="005571C8"/>
    <w:rsid w:val="005739EE"/>
    <w:rsid w:val="00580A46"/>
    <w:rsid w:val="00584E96"/>
    <w:rsid w:val="005A2133"/>
    <w:rsid w:val="005A69E6"/>
    <w:rsid w:val="005B36E4"/>
    <w:rsid w:val="005B419A"/>
    <w:rsid w:val="005C5A63"/>
    <w:rsid w:val="005F0AEF"/>
    <w:rsid w:val="005F6E57"/>
    <w:rsid w:val="005F749C"/>
    <w:rsid w:val="006179EF"/>
    <w:rsid w:val="006220C6"/>
    <w:rsid w:val="0062677B"/>
    <w:rsid w:val="006314C0"/>
    <w:rsid w:val="00636F0F"/>
    <w:rsid w:val="00636F72"/>
    <w:rsid w:val="00655F01"/>
    <w:rsid w:val="00663ADC"/>
    <w:rsid w:val="00664D79"/>
    <w:rsid w:val="00665978"/>
    <w:rsid w:val="00673973"/>
    <w:rsid w:val="00674B02"/>
    <w:rsid w:val="00680108"/>
    <w:rsid w:val="0068745D"/>
    <w:rsid w:val="006B13EA"/>
    <w:rsid w:val="006B253D"/>
    <w:rsid w:val="006D0F13"/>
    <w:rsid w:val="006D5A3A"/>
    <w:rsid w:val="006D5E65"/>
    <w:rsid w:val="006E5ED8"/>
    <w:rsid w:val="006E73CF"/>
    <w:rsid w:val="006F0C01"/>
    <w:rsid w:val="007078C2"/>
    <w:rsid w:val="007100AC"/>
    <w:rsid w:val="00711923"/>
    <w:rsid w:val="00716605"/>
    <w:rsid w:val="007276B0"/>
    <w:rsid w:val="00730FFF"/>
    <w:rsid w:val="00757A90"/>
    <w:rsid w:val="00766565"/>
    <w:rsid w:val="007747A5"/>
    <w:rsid w:val="00781463"/>
    <w:rsid w:val="00787633"/>
    <w:rsid w:val="007877EE"/>
    <w:rsid w:val="007932AD"/>
    <w:rsid w:val="00797225"/>
    <w:rsid w:val="007B3AF1"/>
    <w:rsid w:val="007C0129"/>
    <w:rsid w:val="007C4261"/>
    <w:rsid w:val="007C42F2"/>
    <w:rsid w:val="007D2D04"/>
    <w:rsid w:val="007E0EB5"/>
    <w:rsid w:val="007F0E22"/>
    <w:rsid w:val="007F6563"/>
    <w:rsid w:val="007F723A"/>
    <w:rsid w:val="00801AFE"/>
    <w:rsid w:val="008208C6"/>
    <w:rsid w:val="00827A9F"/>
    <w:rsid w:val="008310E4"/>
    <w:rsid w:val="00842B0D"/>
    <w:rsid w:val="008600C7"/>
    <w:rsid w:val="00881ACE"/>
    <w:rsid w:val="00881F1A"/>
    <w:rsid w:val="00883843"/>
    <w:rsid w:val="00886D14"/>
    <w:rsid w:val="008A4887"/>
    <w:rsid w:val="008A50A8"/>
    <w:rsid w:val="008A5EE5"/>
    <w:rsid w:val="008A6534"/>
    <w:rsid w:val="008C5C4D"/>
    <w:rsid w:val="008D5DB2"/>
    <w:rsid w:val="008D721D"/>
    <w:rsid w:val="008E6FB5"/>
    <w:rsid w:val="008E7FD8"/>
    <w:rsid w:val="008F256A"/>
    <w:rsid w:val="008F35A1"/>
    <w:rsid w:val="0093288C"/>
    <w:rsid w:val="00955811"/>
    <w:rsid w:val="00956FCA"/>
    <w:rsid w:val="0096350A"/>
    <w:rsid w:val="00964A0E"/>
    <w:rsid w:val="00984B2C"/>
    <w:rsid w:val="00984C94"/>
    <w:rsid w:val="009850A9"/>
    <w:rsid w:val="0099103E"/>
    <w:rsid w:val="009945A3"/>
    <w:rsid w:val="00995931"/>
    <w:rsid w:val="009A07DC"/>
    <w:rsid w:val="009A3986"/>
    <w:rsid w:val="009B0FE9"/>
    <w:rsid w:val="009B48C9"/>
    <w:rsid w:val="009C1FE8"/>
    <w:rsid w:val="009C2A32"/>
    <w:rsid w:val="009C49AC"/>
    <w:rsid w:val="009D47B4"/>
    <w:rsid w:val="009D7345"/>
    <w:rsid w:val="009E63C9"/>
    <w:rsid w:val="009F0A4E"/>
    <w:rsid w:val="009F1B91"/>
    <w:rsid w:val="00A010E5"/>
    <w:rsid w:val="00A12B33"/>
    <w:rsid w:val="00A231A3"/>
    <w:rsid w:val="00A465D5"/>
    <w:rsid w:val="00A81EC9"/>
    <w:rsid w:val="00A8778D"/>
    <w:rsid w:val="00A9129C"/>
    <w:rsid w:val="00A92E64"/>
    <w:rsid w:val="00A93CA2"/>
    <w:rsid w:val="00A93E16"/>
    <w:rsid w:val="00A95159"/>
    <w:rsid w:val="00A95541"/>
    <w:rsid w:val="00AA1394"/>
    <w:rsid w:val="00AA4F2D"/>
    <w:rsid w:val="00AB2E55"/>
    <w:rsid w:val="00AC1319"/>
    <w:rsid w:val="00AC23E6"/>
    <w:rsid w:val="00AC429B"/>
    <w:rsid w:val="00AD1ED2"/>
    <w:rsid w:val="00AD2135"/>
    <w:rsid w:val="00AF150D"/>
    <w:rsid w:val="00B1021F"/>
    <w:rsid w:val="00B14E90"/>
    <w:rsid w:val="00B179E9"/>
    <w:rsid w:val="00B2067C"/>
    <w:rsid w:val="00B229EA"/>
    <w:rsid w:val="00B52A65"/>
    <w:rsid w:val="00B554A8"/>
    <w:rsid w:val="00B56BCF"/>
    <w:rsid w:val="00B6067F"/>
    <w:rsid w:val="00B6366A"/>
    <w:rsid w:val="00BA7402"/>
    <w:rsid w:val="00BB5CE9"/>
    <w:rsid w:val="00BB62D2"/>
    <w:rsid w:val="00BD2997"/>
    <w:rsid w:val="00BE14E9"/>
    <w:rsid w:val="00C0231B"/>
    <w:rsid w:val="00C21B4E"/>
    <w:rsid w:val="00C227CE"/>
    <w:rsid w:val="00C245D4"/>
    <w:rsid w:val="00C307EC"/>
    <w:rsid w:val="00C348D9"/>
    <w:rsid w:val="00C41497"/>
    <w:rsid w:val="00C4170F"/>
    <w:rsid w:val="00C43E5C"/>
    <w:rsid w:val="00C529B9"/>
    <w:rsid w:val="00C53566"/>
    <w:rsid w:val="00C5780B"/>
    <w:rsid w:val="00C626FE"/>
    <w:rsid w:val="00C639D5"/>
    <w:rsid w:val="00C652AC"/>
    <w:rsid w:val="00C8267E"/>
    <w:rsid w:val="00CA1E7F"/>
    <w:rsid w:val="00CC293C"/>
    <w:rsid w:val="00CC7E58"/>
    <w:rsid w:val="00CD2016"/>
    <w:rsid w:val="00D10EE9"/>
    <w:rsid w:val="00D21EB1"/>
    <w:rsid w:val="00D47A11"/>
    <w:rsid w:val="00D54BAE"/>
    <w:rsid w:val="00D652EB"/>
    <w:rsid w:val="00DA50F5"/>
    <w:rsid w:val="00DC44C3"/>
    <w:rsid w:val="00DD25B1"/>
    <w:rsid w:val="00DD2D5C"/>
    <w:rsid w:val="00DD4A7E"/>
    <w:rsid w:val="00DE70EF"/>
    <w:rsid w:val="00DF76F3"/>
    <w:rsid w:val="00E07C30"/>
    <w:rsid w:val="00E260E2"/>
    <w:rsid w:val="00E276C3"/>
    <w:rsid w:val="00E4243E"/>
    <w:rsid w:val="00E43B9A"/>
    <w:rsid w:val="00E47F3D"/>
    <w:rsid w:val="00E52AF9"/>
    <w:rsid w:val="00E66747"/>
    <w:rsid w:val="00E808D4"/>
    <w:rsid w:val="00E87CD5"/>
    <w:rsid w:val="00E90BE8"/>
    <w:rsid w:val="00E96104"/>
    <w:rsid w:val="00E97457"/>
    <w:rsid w:val="00EC70BF"/>
    <w:rsid w:val="00ED632E"/>
    <w:rsid w:val="00EF5F0D"/>
    <w:rsid w:val="00EF7670"/>
    <w:rsid w:val="00F00E36"/>
    <w:rsid w:val="00F14C0F"/>
    <w:rsid w:val="00F2251A"/>
    <w:rsid w:val="00F34465"/>
    <w:rsid w:val="00F354AB"/>
    <w:rsid w:val="00F41AFB"/>
    <w:rsid w:val="00F617D4"/>
    <w:rsid w:val="00F668A0"/>
    <w:rsid w:val="00FD3024"/>
    <w:rsid w:val="00FD609F"/>
    <w:rsid w:val="00FE21DF"/>
    <w:rsid w:val="00FE4F38"/>
    <w:rsid w:val="00FF2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1021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166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link w:val="Titolo2Carattere"/>
    <w:qFormat/>
    <w:rsid w:val="00C5780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rsid w:val="00DC44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AA4F2D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4B735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F008C"/>
    <w:rPr>
      <w:rFonts w:ascii="Arial" w:hAnsi="Arial" w:cs="Arial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locked/>
    <w:rsid w:val="005213A9"/>
    <w:rPr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rsid w:val="00DC44C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locked/>
    <w:rsid w:val="00AA4F2D"/>
    <w:rPr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basedOn w:val="Carpredefinitoparagrafo"/>
    <w:link w:val="Titolo5"/>
    <w:rsid w:val="003F008C"/>
    <w:rPr>
      <w:b/>
      <w:bCs/>
      <w:i/>
      <w:iCs/>
      <w:sz w:val="26"/>
      <w:szCs w:val="26"/>
    </w:rPr>
  </w:style>
  <w:style w:type="paragraph" w:styleId="NormaleWeb">
    <w:name w:val="Normal (Web)"/>
    <w:basedOn w:val="Normale"/>
    <w:uiPriority w:val="99"/>
    <w:rsid w:val="005A69E6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qFormat/>
    <w:rsid w:val="005A69E6"/>
    <w:rPr>
      <w:b/>
      <w:bCs/>
    </w:rPr>
  </w:style>
  <w:style w:type="paragraph" w:customStyle="1" w:styleId="titgiurispr">
    <w:name w:val="titgiurispr"/>
    <w:basedOn w:val="Normale"/>
    <w:rsid w:val="005A69E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5A69E6"/>
  </w:style>
  <w:style w:type="character" w:styleId="Enfasicorsivo">
    <w:name w:val="Emphasis"/>
    <w:basedOn w:val="Carpredefinitoparagrafo"/>
    <w:qFormat/>
    <w:rsid w:val="005A69E6"/>
    <w:rPr>
      <w:i/>
      <w:iCs/>
    </w:rPr>
  </w:style>
  <w:style w:type="paragraph" w:customStyle="1" w:styleId="Default">
    <w:name w:val="Default"/>
    <w:rsid w:val="005A69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basedOn w:val="Carpredefinitoparagrafo"/>
    <w:rsid w:val="006D5A3A"/>
    <w:rPr>
      <w:color w:val="0000FF"/>
      <w:u w:val="single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rsid w:val="007276B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Normale"/>
    <w:rsid w:val="004B735C"/>
    <w:pPr>
      <w:spacing w:before="100" w:beforeAutospacing="1"/>
      <w:ind w:left="1945" w:firstLine="363"/>
    </w:pPr>
    <w:rPr>
      <w:sz w:val="22"/>
      <w:szCs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B1021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5213A9"/>
    <w:rPr>
      <w:sz w:val="24"/>
      <w:szCs w:val="24"/>
    </w:rPr>
  </w:style>
  <w:style w:type="paragraph" w:customStyle="1" w:styleId="Testo10modulistica">
    <w:name w:val="Testo 10 modulistica"/>
    <w:basedOn w:val="Normale"/>
    <w:rsid w:val="00B1021F"/>
    <w:pPr>
      <w:autoSpaceDE w:val="0"/>
      <w:autoSpaceDN w:val="0"/>
      <w:adjustRightInd w:val="0"/>
      <w:spacing w:line="288" w:lineRule="atLeast"/>
      <w:ind w:firstLine="360"/>
      <w:jc w:val="both"/>
    </w:pPr>
    <w:rPr>
      <w:rFonts w:ascii="NewAster" w:hAnsi="NewAster" w:cs="NewAster"/>
      <w:color w:val="000000"/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rsid w:val="00716605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3F008C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71660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F008C"/>
    <w:rPr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locked/>
    <w:rsid w:val="00716605"/>
    <w:rPr>
      <w:rFonts w:ascii="Courier" w:hAnsi="Courier"/>
      <w:b/>
      <w:bCs/>
      <w:sz w:val="24"/>
      <w:szCs w:val="24"/>
      <w:lang w:val="it-IT" w:eastAsia="it-IT" w:bidi="ar-SA"/>
    </w:rPr>
  </w:style>
  <w:style w:type="paragraph" w:styleId="Sottotitolo">
    <w:name w:val="Subtitle"/>
    <w:basedOn w:val="Normale"/>
    <w:link w:val="SottotitoloCarattere"/>
    <w:qFormat/>
    <w:rsid w:val="00716605"/>
    <w:pPr>
      <w:autoSpaceDE w:val="0"/>
      <w:autoSpaceDN w:val="0"/>
      <w:jc w:val="center"/>
    </w:pPr>
    <w:rPr>
      <w:rFonts w:ascii="Courier" w:hAnsi="Courier"/>
      <w:b/>
      <w:bCs/>
    </w:rPr>
  </w:style>
  <w:style w:type="table" w:styleId="Grigliatabella">
    <w:name w:val="Table Grid"/>
    <w:basedOn w:val="Tabellanormale"/>
    <w:uiPriority w:val="59"/>
    <w:rsid w:val="007166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edio">
    <w:name w:val="msonormalcxspmedio"/>
    <w:basedOn w:val="Normale"/>
    <w:rsid w:val="00716605"/>
    <w:pPr>
      <w:spacing w:before="100" w:beforeAutospacing="1" w:after="100" w:afterAutospacing="1"/>
    </w:pPr>
  </w:style>
  <w:style w:type="character" w:customStyle="1" w:styleId="A62">
    <w:name w:val="A6+2"/>
    <w:rsid w:val="00757A90"/>
    <w:rPr>
      <w:rFonts w:cs="NewAster"/>
      <w:i/>
      <w:iCs/>
      <w:color w:val="000000"/>
      <w:sz w:val="20"/>
      <w:szCs w:val="20"/>
      <w:u w:val="single"/>
    </w:rPr>
  </w:style>
  <w:style w:type="paragraph" w:customStyle="1" w:styleId="Pa75">
    <w:name w:val="Pa75"/>
    <w:basedOn w:val="Default"/>
    <w:next w:val="Default"/>
    <w:rsid w:val="00757A90"/>
    <w:pPr>
      <w:spacing w:line="201" w:lineRule="atLeast"/>
    </w:pPr>
    <w:rPr>
      <w:rFonts w:ascii="NewAster" w:hAnsi="NewAster"/>
      <w:color w:val="auto"/>
    </w:rPr>
  </w:style>
  <w:style w:type="paragraph" w:styleId="Corpodeltesto2">
    <w:name w:val="Body Text 2"/>
    <w:basedOn w:val="Normale"/>
    <w:link w:val="Corpodeltesto2Carattere"/>
    <w:rsid w:val="00AA4F2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3F008C"/>
    <w:rPr>
      <w:sz w:val="2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AA4F2D"/>
    <w:rPr>
      <w:sz w:val="16"/>
      <w:szCs w:val="16"/>
      <w:lang w:val="it-IT" w:eastAsia="it-IT" w:bidi="ar-SA"/>
    </w:rPr>
  </w:style>
  <w:style w:type="paragraph" w:styleId="Corpodeltesto3">
    <w:name w:val="Body Text 3"/>
    <w:basedOn w:val="Normale"/>
    <w:link w:val="Corpodeltesto3Carattere"/>
    <w:uiPriority w:val="99"/>
    <w:rsid w:val="00AA4F2D"/>
    <w:pPr>
      <w:autoSpaceDE w:val="0"/>
      <w:autoSpaceDN w:val="0"/>
      <w:spacing w:after="120"/>
    </w:pPr>
    <w:rPr>
      <w:sz w:val="16"/>
      <w:szCs w:val="16"/>
    </w:rPr>
  </w:style>
  <w:style w:type="paragraph" w:styleId="Paragrafoelenco">
    <w:name w:val="List Paragraph"/>
    <w:basedOn w:val="Normale"/>
    <w:uiPriority w:val="99"/>
    <w:qFormat/>
    <w:rsid w:val="00781463"/>
    <w:pPr>
      <w:suppressAutoHyphens/>
      <w:ind w:left="708"/>
    </w:pPr>
    <w:rPr>
      <w:lang w:eastAsia="ar-SA"/>
    </w:rPr>
  </w:style>
  <w:style w:type="character" w:customStyle="1" w:styleId="SottotitoloCarattere1">
    <w:name w:val="Sottotitolo Carattere1"/>
    <w:basedOn w:val="Carpredefinitoparagrafo"/>
    <w:locked/>
    <w:rsid w:val="003F008C"/>
    <w:rPr>
      <w:rFonts w:ascii="Courier" w:hAnsi="Courier"/>
      <w:b/>
      <w:bCs/>
      <w:sz w:val="24"/>
      <w:szCs w:val="24"/>
    </w:rPr>
  </w:style>
  <w:style w:type="character" w:customStyle="1" w:styleId="Corpodeltesto3Carattere1">
    <w:name w:val="Corpo del testo 3 Carattere1"/>
    <w:basedOn w:val="Carpredefinitoparagrafo"/>
    <w:semiHidden/>
    <w:locked/>
    <w:rsid w:val="003F008C"/>
    <w:rPr>
      <w:sz w:val="16"/>
      <w:szCs w:val="16"/>
    </w:rPr>
  </w:style>
  <w:style w:type="paragraph" w:styleId="Nessunaspaziatura">
    <w:name w:val="No Spacing"/>
    <w:uiPriority w:val="1"/>
    <w:qFormat/>
    <w:rsid w:val="00DC44C3"/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rsid w:val="007C01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C012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C01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0129"/>
    <w:rPr>
      <w:sz w:val="24"/>
      <w:szCs w:val="24"/>
    </w:rPr>
  </w:style>
  <w:style w:type="character" w:customStyle="1" w:styleId="NormalBoldChar">
    <w:name w:val="NormalBold Char"/>
    <w:rsid w:val="005213A9"/>
    <w:rPr>
      <w:rFonts w:ascii="Times New Roman" w:hAnsi="Times New Roman"/>
      <w:b/>
      <w:sz w:val="24"/>
      <w:lang w:eastAsia="it-IT"/>
    </w:rPr>
  </w:style>
  <w:style w:type="character" w:customStyle="1" w:styleId="DeltaViewInsertion">
    <w:name w:val="DeltaView Insertion"/>
    <w:rsid w:val="005213A9"/>
    <w:rPr>
      <w:b/>
      <w:i/>
      <w:spacing w:val="0"/>
    </w:rPr>
  </w:style>
  <w:style w:type="character" w:customStyle="1" w:styleId="TestonotaapidipaginaCarattere">
    <w:name w:val="Testo nota a piè di pagina Carattere"/>
    <w:rsid w:val="005213A9"/>
    <w:rPr>
      <w:rFonts w:ascii="Times New Roman" w:hAnsi="Times New Roman"/>
      <w:sz w:val="20"/>
      <w:lang w:eastAsia="it-IT"/>
    </w:rPr>
  </w:style>
  <w:style w:type="character" w:styleId="Rimandonotaapidipagina">
    <w:name w:val="footnote reference"/>
    <w:basedOn w:val="Carpredefinitoparagrafo"/>
    <w:rsid w:val="005213A9"/>
    <w:rPr>
      <w:rFonts w:cs="Times New Roman"/>
      <w:vertAlign w:val="superscript"/>
    </w:rPr>
  </w:style>
  <w:style w:type="character" w:customStyle="1" w:styleId="TestofumettoCarattere">
    <w:name w:val="Testo fumetto Carattere"/>
    <w:rsid w:val="005213A9"/>
    <w:rPr>
      <w:rFonts w:ascii="Tahoma" w:hAnsi="Tahoma"/>
      <w:sz w:val="16"/>
      <w:lang w:eastAsia="it-IT"/>
    </w:rPr>
  </w:style>
  <w:style w:type="character" w:customStyle="1" w:styleId="ListLabel1">
    <w:name w:val="ListLabel 1"/>
    <w:rsid w:val="005213A9"/>
    <w:rPr>
      <w:color w:val="000000"/>
    </w:rPr>
  </w:style>
  <w:style w:type="character" w:customStyle="1" w:styleId="ListLabel2">
    <w:name w:val="ListLabel 2"/>
    <w:rsid w:val="005213A9"/>
    <w:rPr>
      <w:sz w:val="16"/>
    </w:rPr>
  </w:style>
  <w:style w:type="character" w:customStyle="1" w:styleId="ListLabel3">
    <w:name w:val="ListLabel 3"/>
    <w:rsid w:val="005213A9"/>
    <w:rPr>
      <w:rFonts w:ascii="Arial" w:hAnsi="Arial"/>
      <w:b/>
      <w:sz w:val="15"/>
    </w:rPr>
  </w:style>
  <w:style w:type="character" w:customStyle="1" w:styleId="ListLabel4">
    <w:name w:val="ListLabel 4"/>
    <w:rsid w:val="005213A9"/>
  </w:style>
  <w:style w:type="character" w:customStyle="1" w:styleId="ListLabel5">
    <w:name w:val="ListLabel 5"/>
    <w:rsid w:val="005213A9"/>
    <w:rPr>
      <w:rFonts w:ascii="Arial" w:hAnsi="Arial"/>
      <w:sz w:val="15"/>
    </w:rPr>
  </w:style>
  <w:style w:type="character" w:customStyle="1" w:styleId="ListLabel6">
    <w:name w:val="ListLabel 6"/>
    <w:rsid w:val="005213A9"/>
    <w:rPr>
      <w:color w:val="000000"/>
    </w:rPr>
  </w:style>
  <w:style w:type="character" w:customStyle="1" w:styleId="ListLabel7">
    <w:name w:val="ListLabel 7"/>
    <w:rsid w:val="005213A9"/>
    <w:rPr>
      <w:rFonts w:eastAsia="Times New Roman"/>
      <w:color w:val="00000A"/>
    </w:rPr>
  </w:style>
  <w:style w:type="character" w:customStyle="1" w:styleId="ListLabel8">
    <w:name w:val="ListLabel 8"/>
    <w:rsid w:val="005213A9"/>
  </w:style>
  <w:style w:type="character" w:customStyle="1" w:styleId="ListLabel9">
    <w:name w:val="ListLabel 9"/>
    <w:rsid w:val="005213A9"/>
  </w:style>
  <w:style w:type="character" w:customStyle="1" w:styleId="ListLabel10">
    <w:name w:val="ListLabel 10"/>
    <w:rsid w:val="005213A9"/>
  </w:style>
  <w:style w:type="character" w:customStyle="1" w:styleId="ListLabel11">
    <w:name w:val="ListLabel 11"/>
    <w:rsid w:val="005213A9"/>
    <w:rPr>
      <w:rFonts w:eastAsia="Times New Roman"/>
    </w:rPr>
  </w:style>
  <w:style w:type="character" w:customStyle="1" w:styleId="ListLabel12">
    <w:name w:val="ListLabel 12"/>
    <w:rsid w:val="005213A9"/>
  </w:style>
  <w:style w:type="character" w:customStyle="1" w:styleId="ListLabel13">
    <w:name w:val="ListLabel 13"/>
    <w:rsid w:val="005213A9"/>
  </w:style>
  <w:style w:type="character" w:customStyle="1" w:styleId="ListLabel14">
    <w:name w:val="ListLabel 14"/>
    <w:rsid w:val="005213A9"/>
  </w:style>
  <w:style w:type="character" w:customStyle="1" w:styleId="ListLabel15">
    <w:name w:val="ListLabel 15"/>
    <w:rsid w:val="005213A9"/>
    <w:rPr>
      <w:rFonts w:eastAsia="Times New Roman"/>
      <w:color w:val="FF0000"/>
    </w:rPr>
  </w:style>
  <w:style w:type="character" w:customStyle="1" w:styleId="ListLabel16">
    <w:name w:val="ListLabel 16"/>
    <w:rsid w:val="005213A9"/>
  </w:style>
  <w:style w:type="character" w:customStyle="1" w:styleId="ListLabel17">
    <w:name w:val="ListLabel 17"/>
    <w:rsid w:val="005213A9"/>
  </w:style>
  <w:style w:type="character" w:customStyle="1" w:styleId="ListLabel18">
    <w:name w:val="ListLabel 18"/>
    <w:rsid w:val="005213A9"/>
  </w:style>
  <w:style w:type="character" w:customStyle="1" w:styleId="ListLabel19">
    <w:name w:val="ListLabel 19"/>
    <w:rsid w:val="005213A9"/>
  </w:style>
  <w:style w:type="character" w:customStyle="1" w:styleId="ListLabel20">
    <w:name w:val="ListLabel 20"/>
    <w:rsid w:val="005213A9"/>
  </w:style>
  <w:style w:type="character" w:customStyle="1" w:styleId="ListLabel21">
    <w:name w:val="ListLabel 21"/>
    <w:rsid w:val="005213A9"/>
  </w:style>
  <w:style w:type="character" w:customStyle="1" w:styleId="Caratterenotaapidipagina">
    <w:name w:val="Carattere nota a piè di pagina"/>
    <w:rsid w:val="005213A9"/>
  </w:style>
  <w:style w:type="character" w:styleId="Rimandonotadichiusura">
    <w:name w:val="endnote reference"/>
    <w:basedOn w:val="Carpredefinitoparagrafo"/>
    <w:rsid w:val="005213A9"/>
    <w:rPr>
      <w:rFonts w:cs="Times New Roman"/>
      <w:vertAlign w:val="superscript"/>
    </w:rPr>
  </w:style>
  <w:style w:type="character" w:customStyle="1" w:styleId="Caratterenotadichiusura">
    <w:name w:val="Carattere nota di chiusura"/>
    <w:rsid w:val="005213A9"/>
  </w:style>
  <w:style w:type="character" w:customStyle="1" w:styleId="ListLabel22">
    <w:name w:val="ListLabel 22"/>
    <w:rsid w:val="005213A9"/>
    <w:rPr>
      <w:sz w:val="16"/>
    </w:rPr>
  </w:style>
  <w:style w:type="character" w:customStyle="1" w:styleId="ListLabel23">
    <w:name w:val="ListLabel 23"/>
    <w:rsid w:val="005213A9"/>
    <w:rPr>
      <w:rFonts w:ascii="Arial" w:hAnsi="Arial"/>
      <w:sz w:val="15"/>
    </w:rPr>
  </w:style>
  <w:style w:type="character" w:customStyle="1" w:styleId="ListLabel24">
    <w:name w:val="ListLabel 24"/>
    <w:rsid w:val="005213A9"/>
    <w:rPr>
      <w:rFonts w:ascii="Arial" w:hAnsi="Arial"/>
      <w:b/>
      <w:sz w:val="15"/>
    </w:rPr>
  </w:style>
  <w:style w:type="character" w:customStyle="1" w:styleId="ListLabel25">
    <w:name w:val="ListLabel 25"/>
    <w:rsid w:val="005213A9"/>
    <w:rPr>
      <w:rFonts w:ascii="Arial" w:hAnsi="Arial"/>
      <w:sz w:val="15"/>
    </w:rPr>
  </w:style>
  <w:style w:type="character" w:customStyle="1" w:styleId="ListLabel26">
    <w:name w:val="ListLabel 26"/>
    <w:rsid w:val="005213A9"/>
    <w:rPr>
      <w:rFonts w:ascii="Arial" w:hAnsi="Arial"/>
      <w:sz w:val="15"/>
    </w:rPr>
  </w:style>
  <w:style w:type="character" w:customStyle="1" w:styleId="ListLabel27">
    <w:name w:val="ListLabel 27"/>
    <w:rsid w:val="005213A9"/>
    <w:rPr>
      <w:rFonts w:ascii="Arial" w:hAnsi="Arial"/>
      <w:sz w:val="14"/>
    </w:rPr>
  </w:style>
  <w:style w:type="character" w:customStyle="1" w:styleId="ListLabel28">
    <w:name w:val="ListLabel 28"/>
    <w:rsid w:val="005213A9"/>
  </w:style>
  <w:style w:type="character" w:customStyle="1" w:styleId="ListLabel29">
    <w:name w:val="ListLabel 29"/>
    <w:rsid w:val="005213A9"/>
  </w:style>
  <w:style w:type="character" w:customStyle="1" w:styleId="ListLabel30">
    <w:name w:val="ListLabel 30"/>
    <w:rsid w:val="005213A9"/>
  </w:style>
  <w:style w:type="character" w:customStyle="1" w:styleId="ListLabel31">
    <w:name w:val="ListLabel 31"/>
    <w:rsid w:val="005213A9"/>
  </w:style>
  <w:style w:type="character" w:customStyle="1" w:styleId="ListLabel32">
    <w:name w:val="ListLabel 32"/>
    <w:rsid w:val="005213A9"/>
  </w:style>
  <w:style w:type="character" w:customStyle="1" w:styleId="ListLabel33">
    <w:name w:val="ListLabel 33"/>
    <w:rsid w:val="005213A9"/>
  </w:style>
  <w:style w:type="character" w:customStyle="1" w:styleId="ListLabel34">
    <w:name w:val="ListLabel 34"/>
    <w:rsid w:val="005213A9"/>
  </w:style>
  <w:style w:type="character" w:customStyle="1" w:styleId="ListLabel35">
    <w:name w:val="ListLabel 35"/>
    <w:rsid w:val="005213A9"/>
  </w:style>
  <w:style w:type="character" w:customStyle="1" w:styleId="ListLabel36">
    <w:name w:val="ListLabel 36"/>
    <w:rsid w:val="005213A9"/>
    <w:rPr>
      <w:rFonts w:ascii="Arial" w:hAnsi="Arial"/>
      <w:sz w:val="15"/>
    </w:rPr>
  </w:style>
  <w:style w:type="character" w:customStyle="1" w:styleId="ListLabel37">
    <w:name w:val="ListLabel 37"/>
    <w:rsid w:val="005213A9"/>
    <w:rPr>
      <w:rFonts w:ascii="Arial" w:hAnsi="Arial"/>
      <w:b/>
      <w:sz w:val="15"/>
    </w:rPr>
  </w:style>
  <w:style w:type="character" w:customStyle="1" w:styleId="ListLabel38">
    <w:name w:val="ListLabel 38"/>
    <w:rsid w:val="005213A9"/>
    <w:rPr>
      <w:rFonts w:ascii="Arial" w:hAnsi="Arial"/>
      <w:sz w:val="15"/>
    </w:rPr>
  </w:style>
  <w:style w:type="character" w:customStyle="1" w:styleId="ListLabel39">
    <w:name w:val="ListLabel 39"/>
    <w:rsid w:val="005213A9"/>
    <w:rPr>
      <w:rFonts w:ascii="Arial" w:hAnsi="Arial"/>
      <w:sz w:val="15"/>
    </w:rPr>
  </w:style>
  <w:style w:type="character" w:customStyle="1" w:styleId="ListLabel40">
    <w:name w:val="ListLabel 40"/>
    <w:rsid w:val="005213A9"/>
    <w:rPr>
      <w:sz w:val="14"/>
    </w:rPr>
  </w:style>
  <w:style w:type="character" w:customStyle="1" w:styleId="ListLabel41">
    <w:name w:val="ListLabel 41"/>
    <w:rsid w:val="005213A9"/>
  </w:style>
  <w:style w:type="character" w:customStyle="1" w:styleId="ListLabel42">
    <w:name w:val="ListLabel 42"/>
    <w:rsid w:val="005213A9"/>
  </w:style>
  <w:style w:type="character" w:customStyle="1" w:styleId="ListLabel43">
    <w:name w:val="ListLabel 43"/>
    <w:rsid w:val="005213A9"/>
  </w:style>
  <w:style w:type="character" w:customStyle="1" w:styleId="ListLabel44">
    <w:name w:val="ListLabel 44"/>
    <w:rsid w:val="005213A9"/>
  </w:style>
  <w:style w:type="character" w:customStyle="1" w:styleId="ListLabel45">
    <w:name w:val="ListLabel 45"/>
    <w:rsid w:val="005213A9"/>
  </w:style>
  <w:style w:type="character" w:customStyle="1" w:styleId="ListLabel46">
    <w:name w:val="ListLabel 46"/>
    <w:rsid w:val="005213A9"/>
  </w:style>
  <w:style w:type="character" w:customStyle="1" w:styleId="ListLabel47">
    <w:name w:val="ListLabel 47"/>
    <w:rsid w:val="005213A9"/>
  </w:style>
  <w:style w:type="character" w:customStyle="1" w:styleId="ListLabel48">
    <w:name w:val="ListLabel 48"/>
    <w:rsid w:val="005213A9"/>
  </w:style>
  <w:style w:type="character" w:customStyle="1" w:styleId="ListLabel49">
    <w:name w:val="ListLabel 49"/>
    <w:rsid w:val="005213A9"/>
    <w:rPr>
      <w:rFonts w:ascii="Arial" w:hAnsi="Arial"/>
      <w:sz w:val="15"/>
    </w:rPr>
  </w:style>
  <w:style w:type="character" w:customStyle="1" w:styleId="ListLabel50">
    <w:name w:val="ListLabel 50"/>
    <w:rsid w:val="005213A9"/>
    <w:rPr>
      <w:rFonts w:ascii="Arial" w:hAnsi="Arial"/>
      <w:b/>
      <w:sz w:val="15"/>
    </w:rPr>
  </w:style>
  <w:style w:type="character" w:customStyle="1" w:styleId="ListLabel51">
    <w:name w:val="ListLabel 51"/>
    <w:rsid w:val="005213A9"/>
    <w:rPr>
      <w:rFonts w:ascii="Arial" w:hAnsi="Arial"/>
      <w:sz w:val="15"/>
    </w:rPr>
  </w:style>
  <w:style w:type="character" w:customStyle="1" w:styleId="ListLabel52">
    <w:name w:val="ListLabel 52"/>
    <w:rsid w:val="005213A9"/>
    <w:rPr>
      <w:rFonts w:ascii="Arial" w:hAnsi="Arial"/>
      <w:sz w:val="15"/>
    </w:rPr>
  </w:style>
  <w:style w:type="character" w:customStyle="1" w:styleId="ListLabel53">
    <w:name w:val="ListLabel 53"/>
    <w:rsid w:val="005213A9"/>
    <w:rPr>
      <w:sz w:val="14"/>
    </w:rPr>
  </w:style>
  <w:style w:type="character" w:customStyle="1" w:styleId="ListLabel54">
    <w:name w:val="ListLabel 54"/>
    <w:rsid w:val="005213A9"/>
  </w:style>
  <w:style w:type="character" w:customStyle="1" w:styleId="ListLabel55">
    <w:name w:val="ListLabel 55"/>
    <w:rsid w:val="005213A9"/>
  </w:style>
  <w:style w:type="character" w:customStyle="1" w:styleId="ListLabel56">
    <w:name w:val="ListLabel 56"/>
    <w:rsid w:val="005213A9"/>
  </w:style>
  <w:style w:type="character" w:customStyle="1" w:styleId="ListLabel57">
    <w:name w:val="ListLabel 57"/>
    <w:rsid w:val="005213A9"/>
  </w:style>
  <w:style w:type="character" w:customStyle="1" w:styleId="ListLabel58">
    <w:name w:val="ListLabel 58"/>
    <w:rsid w:val="005213A9"/>
  </w:style>
  <w:style w:type="character" w:customStyle="1" w:styleId="ListLabel59">
    <w:name w:val="ListLabel 59"/>
    <w:rsid w:val="005213A9"/>
  </w:style>
  <w:style w:type="character" w:customStyle="1" w:styleId="ListLabel60">
    <w:name w:val="ListLabel 60"/>
    <w:rsid w:val="005213A9"/>
  </w:style>
  <w:style w:type="character" w:customStyle="1" w:styleId="ListLabel61">
    <w:name w:val="ListLabel 61"/>
    <w:rsid w:val="005213A9"/>
  </w:style>
  <w:style w:type="character" w:customStyle="1" w:styleId="ListLabel62">
    <w:name w:val="ListLabel 62"/>
    <w:rsid w:val="005213A9"/>
    <w:rPr>
      <w:rFonts w:ascii="Arial" w:hAnsi="Arial"/>
      <w:sz w:val="15"/>
    </w:rPr>
  </w:style>
  <w:style w:type="character" w:customStyle="1" w:styleId="ListLabel63">
    <w:name w:val="ListLabel 63"/>
    <w:rsid w:val="005213A9"/>
    <w:rPr>
      <w:rFonts w:ascii="Arial" w:hAnsi="Arial"/>
      <w:b/>
      <w:sz w:val="15"/>
    </w:rPr>
  </w:style>
  <w:style w:type="character" w:customStyle="1" w:styleId="ListLabel64">
    <w:name w:val="ListLabel 64"/>
    <w:rsid w:val="005213A9"/>
    <w:rPr>
      <w:rFonts w:ascii="Arial" w:hAnsi="Arial"/>
      <w:sz w:val="15"/>
    </w:rPr>
  </w:style>
  <w:style w:type="character" w:customStyle="1" w:styleId="ListLabel65">
    <w:name w:val="ListLabel 65"/>
    <w:rsid w:val="005213A9"/>
    <w:rPr>
      <w:rFonts w:ascii="Arial" w:hAnsi="Arial"/>
      <w:sz w:val="15"/>
    </w:rPr>
  </w:style>
  <w:style w:type="character" w:customStyle="1" w:styleId="ListLabel66">
    <w:name w:val="ListLabel 66"/>
    <w:rsid w:val="005213A9"/>
    <w:rPr>
      <w:sz w:val="14"/>
    </w:rPr>
  </w:style>
  <w:style w:type="character" w:customStyle="1" w:styleId="ListLabel67">
    <w:name w:val="ListLabel 67"/>
    <w:rsid w:val="005213A9"/>
  </w:style>
  <w:style w:type="character" w:customStyle="1" w:styleId="ListLabel68">
    <w:name w:val="ListLabel 68"/>
    <w:rsid w:val="005213A9"/>
  </w:style>
  <w:style w:type="character" w:customStyle="1" w:styleId="ListLabel69">
    <w:name w:val="ListLabel 69"/>
    <w:rsid w:val="005213A9"/>
  </w:style>
  <w:style w:type="character" w:customStyle="1" w:styleId="ListLabel70">
    <w:name w:val="ListLabel 70"/>
    <w:rsid w:val="005213A9"/>
  </w:style>
  <w:style w:type="character" w:customStyle="1" w:styleId="ListLabel71">
    <w:name w:val="ListLabel 71"/>
    <w:rsid w:val="005213A9"/>
  </w:style>
  <w:style w:type="character" w:customStyle="1" w:styleId="ListLabel72">
    <w:name w:val="ListLabel 72"/>
    <w:rsid w:val="005213A9"/>
  </w:style>
  <w:style w:type="character" w:customStyle="1" w:styleId="ListLabel73">
    <w:name w:val="ListLabel 73"/>
    <w:rsid w:val="005213A9"/>
  </w:style>
  <w:style w:type="character" w:customStyle="1" w:styleId="ListLabel74">
    <w:name w:val="ListLabel 74"/>
    <w:rsid w:val="005213A9"/>
  </w:style>
  <w:style w:type="paragraph" w:customStyle="1" w:styleId="Titolo10">
    <w:name w:val="Titolo1"/>
    <w:basedOn w:val="Normale"/>
    <w:next w:val="Corpodeltesto"/>
    <w:rsid w:val="005213A9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</w:rPr>
  </w:style>
  <w:style w:type="paragraph" w:styleId="Elenco">
    <w:name w:val="List"/>
    <w:basedOn w:val="Corpodeltesto"/>
    <w:rsid w:val="005213A9"/>
    <w:pPr>
      <w:suppressAutoHyphens/>
      <w:spacing w:after="140" w:line="288" w:lineRule="auto"/>
    </w:pPr>
    <w:rPr>
      <w:rFonts w:cs="Mangal"/>
      <w:color w:val="00000A"/>
      <w:kern w:val="1"/>
      <w:szCs w:val="22"/>
    </w:rPr>
  </w:style>
  <w:style w:type="paragraph" w:styleId="Didascalia">
    <w:name w:val="caption"/>
    <w:basedOn w:val="Normale"/>
    <w:qFormat/>
    <w:rsid w:val="005213A9"/>
    <w:pPr>
      <w:suppressLineNumbers/>
      <w:suppressAutoHyphens/>
      <w:spacing w:before="120" w:after="120"/>
    </w:pPr>
    <w:rPr>
      <w:rFonts w:cs="Mangal"/>
      <w:i/>
      <w:iCs/>
      <w:color w:val="00000A"/>
      <w:kern w:val="1"/>
    </w:rPr>
  </w:style>
  <w:style w:type="paragraph" w:customStyle="1" w:styleId="Indice">
    <w:name w:val="Indice"/>
    <w:basedOn w:val="Normale"/>
    <w:rsid w:val="005213A9"/>
    <w:pPr>
      <w:suppressLineNumbers/>
      <w:suppressAutoHyphens/>
      <w:spacing w:before="120" w:after="120"/>
    </w:pPr>
    <w:rPr>
      <w:rFonts w:cs="Mangal"/>
      <w:color w:val="00000A"/>
      <w:kern w:val="1"/>
      <w:szCs w:val="22"/>
    </w:rPr>
  </w:style>
  <w:style w:type="paragraph" w:customStyle="1" w:styleId="NormalBold">
    <w:name w:val="NormalBold"/>
    <w:basedOn w:val="Normale"/>
    <w:rsid w:val="005213A9"/>
    <w:pPr>
      <w:widowControl w:val="0"/>
      <w:suppressAutoHyphens/>
    </w:pPr>
    <w:rPr>
      <w:b/>
      <w:color w:val="00000A"/>
      <w:kern w:val="1"/>
      <w:szCs w:val="22"/>
    </w:rPr>
  </w:style>
  <w:style w:type="paragraph" w:styleId="Testonotaapidipagina">
    <w:name w:val="footnote text"/>
    <w:basedOn w:val="Normale"/>
    <w:link w:val="TestonotaapidipaginaCarattere1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5213A9"/>
    <w:rPr>
      <w:color w:val="00000A"/>
      <w:kern w:val="1"/>
      <w:sz w:val="24"/>
      <w:szCs w:val="22"/>
    </w:rPr>
  </w:style>
  <w:style w:type="paragraph" w:customStyle="1" w:styleId="Text1">
    <w:name w:val="Text 1"/>
    <w:basedOn w:val="Normale"/>
    <w:rsid w:val="005213A9"/>
    <w:pPr>
      <w:suppressAutoHyphens/>
      <w:spacing w:before="120" w:after="120"/>
      <w:ind w:left="850"/>
    </w:pPr>
    <w:rPr>
      <w:color w:val="00000A"/>
      <w:kern w:val="1"/>
      <w:szCs w:val="22"/>
    </w:rPr>
  </w:style>
  <w:style w:type="paragraph" w:customStyle="1" w:styleId="NormalLeft">
    <w:name w:val="Normal Left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Tiret0">
    <w:name w:val="Tiret 0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Tiret1">
    <w:name w:val="Tiret 1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1">
    <w:name w:val="NumPar 1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2">
    <w:name w:val="NumPar 2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3">
    <w:name w:val="NumPar 3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4">
    <w:name w:val="NumPar 4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ChapterTitle">
    <w:name w:val="ChapterTitle"/>
    <w:basedOn w:val="Normale"/>
    <w:rsid w:val="005213A9"/>
    <w:pPr>
      <w:keepNext/>
      <w:suppressAutoHyphens/>
      <w:spacing w:before="120" w:after="360"/>
      <w:jc w:val="center"/>
    </w:pPr>
    <w:rPr>
      <w:b/>
      <w:color w:val="00000A"/>
      <w:kern w:val="1"/>
      <w:sz w:val="32"/>
      <w:szCs w:val="22"/>
    </w:rPr>
  </w:style>
  <w:style w:type="paragraph" w:customStyle="1" w:styleId="SectionTitle">
    <w:name w:val="SectionTitle"/>
    <w:basedOn w:val="Normale"/>
    <w:rsid w:val="005213A9"/>
    <w:pPr>
      <w:keepNext/>
      <w:suppressAutoHyphens/>
      <w:spacing w:before="120" w:after="360"/>
      <w:jc w:val="center"/>
    </w:pPr>
    <w:rPr>
      <w:b/>
      <w:smallCaps/>
      <w:color w:val="00000A"/>
      <w:kern w:val="1"/>
      <w:sz w:val="28"/>
      <w:szCs w:val="22"/>
    </w:rPr>
  </w:style>
  <w:style w:type="paragraph" w:customStyle="1" w:styleId="Annexetitre">
    <w:name w:val="Annexe titre"/>
    <w:basedOn w:val="Normale"/>
    <w:rsid w:val="005213A9"/>
    <w:pPr>
      <w:suppressAutoHyphens/>
      <w:spacing w:before="120" w:after="120"/>
      <w:jc w:val="center"/>
    </w:pPr>
    <w:rPr>
      <w:b/>
      <w:color w:val="00000A"/>
      <w:kern w:val="1"/>
      <w:szCs w:val="22"/>
      <w:u w:val="single"/>
    </w:rPr>
  </w:style>
  <w:style w:type="paragraph" w:customStyle="1" w:styleId="Titrearticle">
    <w:name w:val="Titre article"/>
    <w:basedOn w:val="Normale"/>
    <w:rsid w:val="005213A9"/>
    <w:pPr>
      <w:keepNext/>
      <w:suppressAutoHyphens/>
      <w:spacing w:before="360" w:after="120"/>
      <w:jc w:val="center"/>
    </w:pPr>
    <w:rPr>
      <w:i/>
      <w:color w:val="00000A"/>
      <w:kern w:val="1"/>
      <w:szCs w:val="22"/>
    </w:rPr>
  </w:style>
  <w:style w:type="paragraph" w:styleId="Testofumetto">
    <w:name w:val="Balloon Text"/>
    <w:basedOn w:val="Normale"/>
    <w:link w:val="TestofumettoCarattere1"/>
    <w:uiPriority w:val="99"/>
    <w:rsid w:val="005213A9"/>
    <w:pPr>
      <w:suppressAutoHyphens/>
    </w:pPr>
    <w:rPr>
      <w:rFonts w:ascii="Tahoma" w:hAnsi="Tahoma" w:cs="Tahoma"/>
      <w:color w:val="00000A"/>
      <w:kern w:val="1"/>
      <w:sz w:val="16"/>
      <w:szCs w:val="16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rsid w:val="005213A9"/>
    <w:rPr>
      <w:rFonts w:ascii="Tahoma" w:hAnsi="Tahoma" w:cs="Tahoma"/>
      <w:color w:val="00000A"/>
      <w:kern w:val="1"/>
      <w:sz w:val="16"/>
      <w:szCs w:val="16"/>
    </w:rPr>
  </w:style>
  <w:style w:type="paragraph" w:customStyle="1" w:styleId="Contenutotabella">
    <w:name w:val="Contenuto tabella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Titolotabella">
    <w:name w:val="Titolo tabella"/>
    <w:basedOn w:val="Contenutotabella"/>
    <w:rsid w:val="005213A9"/>
  </w:style>
  <w:style w:type="character" w:customStyle="1" w:styleId="small">
    <w:name w:val="small"/>
    <w:basedOn w:val="Carpredefinitoparagrafo"/>
    <w:rsid w:val="005213A9"/>
    <w:rPr>
      <w:rFonts w:cs="Times New Roman"/>
    </w:rPr>
  </w:style>
  <w:style w:type="numbering" w:customStyle="1" w:styleId="Nessunelenco1">
    <w:name w:val="Nessun elenco1"/>
    <w:next w:val="Nessunelenco"/>
    <w:uiPriority w:val="99"/>
    <w:semiHidden/>
    <w:unhideWhenUsed/>
    <w:rsid w:val="008A50A8"/>
  </w:style>
  <w:style w:type="character" w:customStyle="1" w:styleId="Carpredefinitoparagrafo1">
    <w:name w:val="Car. predefinito paragrafo1"/>
    <w:rsid w:val="008A50A8"/>
  </w:style>
  <w:style w:type="character" w:customStyle="1" w:styleId="Rimandonotaapidipagina1">
    <w:name w:val="Rimando nota a piè di pagina1"/>
    <w:rsid w:val="008A50A8"/>
    <w:rPr>
      <w:shd w:val="clear" w:color="auto" w:fill="FFFFFF"/>
      <w:vertAlign w:val="superscript"/>
    </w:rPr>
  </w:style>
  <w:style w:type="paragraph" w:customStyle="1" w:styleId="a">
    <w:basedOn w:val="Normale"/>
    <w:next w:val="Corpodeltesto"/>
    <w:rsid w:val="008A50A8"/>
    <w:pPr>
      <w:suppressAutoHyphens/>
      <w:spacing w:after="140" w:line="288" w:lineRule="auto"/>
    </w:pPr>
    <w:rPr>
      <w:rFonts w:eastAsia="Calibri"/>
      <w:color w:val="00000A"/>
      <w:kern w:val="1"/>
      <w:szCs w:val="22"/>
      <w:lang w:bidi="it-IT"/>
    </w:rPr>
  </w:style>
  <w:style w:type="paragraph" w:customStyle="1" w:styleId="Testonotaapidipagina1">
    <w:name w:val="Testo nota a piè di pagina1"/>
    <w:basedOn w:val="Normale"/>
    <w:rsid w:val="008A50A8"/>
    <w:pPr>
      <w:suppressAutoHyphens/>
      <w:ind w:left="720" w:hanging="720"/>
    </w:pPr>
    <w:rPr>
      <w:rFonts w:eastAsia="Calibri"/>
      <w:color w:val="00000A"/>
      <w:kern w:val="1"/>
      <w:sz w:val="20"/>
      <w:szCs w:val="20"/>
      <w:lang w:bidi="it-IT"/>
    </w:rPr>
  </w:style>
  <w:style w:type="paragraph" w:customStyle="1" w:styleId="Paragrafoelenco1">
    <w:name w:val="Paragrafo elenco1"/>
    <w:basedOn w:val="Normale"/>
    <w:rsid w:val="008A50A8"/>
    <w:pPr>
      <w:suppressAutoHyphens/>
      <w:spacing w:before="120" w:after="120"/>
      <w:ind w:left="720"/>
      <w:contextualSpacing/>
    </w:pPr>
    <w:rPr>
      <w:rFonts w:eastAsia="Calibri"/>
      <w:color w:val="00000A"/>
      <w:kern w:val="1"/>
      <w:szCs w:val="22"/>
      <w:lang w:bidi="it-IT"/>
    </w:rPr>
  </w:style>
  <w:style w:type="paragraph" w:customStyle="1" w:styleId="Testofumetto1">
    <w:name w:val="Testo fumetto1"/>
    <w:basedOn w:val="Normale"/>
    <w:rsid w:val="008A50A8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8A50A8"/>
    <w:pPr>
      <w:suppressAutoHyphens/>
      <w:spacing w:before="280" w:after="280"/>
    </w:pPr>
    <w:rPr>
      <w:color w:val="00000A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17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20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355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22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049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21759A-D4DD-49C2-88AB-0A2270022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Links>
    <vt:vector size="60" baseType="variant">
      <vt:variant>
        <vt:i4>3670050</vt:i4>
      </vt:variant>
      <vt:variant>
        <vt:i4>27</vt:i4>
      </vt:variant>
      <vt:variant>
        <vt:i4>0</vt:i4>
      </vt:variant>
      <vt:variant>
        <vt:i4>5</vt:i4>
      </vt:variant>
      <vt:variant>
        <vt:lpwstr>http://www.bosettiegatti.eu/info/norme/statali/codicecivile.htm</vt:lpwstr>
      </vt:variant>
      <vt:variant>
        <vt:lpwstr>2359</vt:lpwstr>
      </vt:variant>
      <vt:variant>
        <vt:i4>720919</vt:i4>
      </vt:variant>
      <vt:variant>
        <vt:i4>24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629</vt:lpwstr>
      </vt:variant>
      <vt:variant>
        <vt:i4>524306</vt:i4>
      </vt:variant>
      <vt:variant>
        <vt:i4>21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317</vt:lpwstr>
      </vt:variant>
      <vt:variant>
        <vt:i4>1572902</vt:i4>
      </vt:variant>
      <vt:variant>
        <vt:i4>18</vt:i4>
      </vt:variant>
      <vt:variant>
        <vt:i4>0</vt:i4>
      </vt:variant>
      <vt:variant>
        <vt:i4>5</vt:i4>
      </vt:variant>
      <vt:variant>
        <vt:lpwstr>http://www.bosettiegatti.eu/info/norme/statali/1999_0068.htm</vt:lpwstr>
      </vt:variant>
      <vt:variant>
        <vt:lpwstr>17</vt:lpwstr>
      </vt:variant>
      <vt:variant>
        <vt:i4>1900577</vt:i4>
      </vt:variant>
      <vt:variant>
        <vt:i4>15</vt:i4>
      </vt:variant>
      <vt:variant>
        <vt:i4>0</vt:i4>
      </vt:variant>
      <vt:variant>
        <vt:i4>5</vt:i4>
      </vt:variant>
      <vt:variant>
        <vt:lpwstr>http://www.bosettiegatti.eu/info/norme/statali/2008_0081.htm</vt:lpwstr>
      </vt:variant>
      <vt:variant>
        <vt:lpwstr>014</vt:lpwstr>
      </vt:variant>
      <vt:variant>
        <vt:i4>1507363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http://www.bosettiegatti.eu/info/norme/statali/2001_0231.htm</vt:lpwstr>
      </vt:variant>
      <vt:variant>
        <vt:lpwstr>09</vt:lpwstr>
      </vt:variant>
      <vt:variant>
        <vt:i4>1900581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092</vt:lpwstr>
      </vt:variant>
      <vt:variant>
        <vt:i4>1835045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088</vt:lpwstr>
      </vt:variant>
      <vt:variant>
        <vt:i4>1835045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084</vt:lpwstr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067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latrofag</dc:creator>
  <cp:lastModifiedBy>latrofag</cp:lastModifiedBy>
  <cp:revision>3</cp:revision>
  <cp:lastPrinted>2019-02-05T17:31:00Z</cp:lastPrinted>
  <dcterms:created xsi:type="dcterms:W3CDTF">2019-02-05T17:29:00Z</dcterms:created>
  <dcterms:modified xsi:type="dcterms:W3CDTF">2019-02-05T17:31:00Z</dcterms:modified>
</cp:coreProperties>
</file>