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A1EF1" w14:textId="77777777" w:rsidR="0005602E" w:rsidRPr="00077C38" w:rsidRDefault="00BB5CE9" w:rsidP="000546A4">
      <w:pPr>
        <w:pStyle w:val="Nessunaspaziatura"/>
        <w:jc w:val="center"/>
        <w:rPr>
          <w:rFonts w:cs="Calibri"/>
          <w:b/>
          <w:sz w:val="32"/>
        </w:rPr>
      </w:pPr>
      <w:r w:rsidRPr="00077C38">
        <w:rPr>
          <w:rFonts w:cs="Calibri"/>
          <w:b/>
          <w:sz w:val="32"/>
          <w:u w:val="single"/>
        </w:rPr>
        <w:t xml:space="preserve">ALLEGATO </w:t>
      </w:r>
      <w:r w:rsidR="004A12C2" w:rsidRPr="00077C38">
        <w:rPr>
          <w:rFonts w:cs="Calibri"/>
          <w:b/>
          <w:sz w:val="32"/>
          <w:u w:val="single"/>
        </w:rPr>
        <w:t>B</w:t>
      </w:r>
      <w:r w:rsidRPr="00077C38">
        <w:rPr>
          <w:rFonts w:cs="Calibri"/>
          <w:b/>
          <w:sz w:val="32"/>
          <w:u w:val="single"/>
        </w:rPr>
        <w:t xml:space="preserve"> – Tabella prestazioni professionali</w:t>
      </w:r>
      <w:r w:rsidR="000546A4" w:rsidRPr="00077C38">
        <w:rPr>
          <w:rFonts w:cs="Calibri"/>
          <w:b/>
          <w:sz w:val="32"/>
          <w:u w:val="single"/>
        </w:rPr>
        <w:t xml:space="preserve"> </w:t>
      </w:r>
    </w:p>
    <w:p w14:paraId="0421C80A" w14:textId="77777777" w:rsidR="004F5E7B" w:rsidRDefault="004F5E7B" w:rsidP="004A12C2">
      <w:pPr>
        <w:pStyle w:val="Nessunaspaziatura"/>
        <w:rPr>
          <w:rFonts w:cs="Calibri"/>
        </w:rPr>
      </w:pPr>
    </w:p>
    <w:p w14:paraId="1F03DBDC" w14:textId="77777777" w:rsidR="00155741" w:rsidRPr="00077C38" w:rsidRDefault="00155741" w:rsidP="004A12C2">
      <w:pPr>
        <w:pStyle w:val="Nessunaspaziatura"/>
        <w:rPr>
          <w:rFonts w:cs="Calibri"/>
          <w:sz w:val="24"/>
        </w:rPr>
      </w:pPr>
      <w:r w:rsidRPr="00077C38">
        <w:rPr>
          <w:rFonts w:cs="Calibri"/>
          <w:sz w:val="24"/>
        </w:rPr>
        <w:sym w:font="Wingdings" w:char="F0A8"/>
      </w:r>
      <w:r w:rsidRPr="00077C38">
        <w:rPr>
          <w:rFonts w:cs="Calibri"/>
          <w:sz w:val="24"/>
        </w:rPr>
        <w:t xml:space="preserve"> SOCIETA’ DI INGEGNERIA</w:t>
      </w:r>
      <w:r w:rsidRPr="00077C38">
        <w:rPr>
          <w:rFonts w:cs="Calibri"/>
          <w:sz w:val="24"/>
        </w:rPr>
        <w:tab/>
      </w:r>
      <w:r w:rsidRPr="00077C38">
        <w:rPr>
          <w:rFonts w:cs="Calibri"/>
          <w:sz w:val="24"/>
        </w:rPr>
        <w:tab/>
        <w:t>________________________________________________________________</w:t>
      </w:r>
    </w:p>
    <w:p w14:paraId="7216518C" w14:textId="77777777" w:rsidR="000546A4" w:rsidRPr="00077C38" w:rsidRDefault="000546A4" w:rsidP="004A12C2">
      <w:pPr>
        <w:pStyle w:val="Nessunaspaziatura"/>
        <w:rPr>
          <w:rFonts w:cs="Calibri"/>
          <w:sz w:val="24"/>
        </w:rPr>
      </w:pPr>
    </w:p>
    <w:p w14:paraId="5D4364C3" w14:textId="77777777" w:rsidR="00155741" w:rsidRPr="00077C38" w:rsidRDefault="00155741" w:rsidP="00155741">
      <w:pPr>
        <w:pStyle w:val="Nessunaspaziatura"/>
        <w:rPr>
          <w:rFonts w:cs="Calibri"/>
          <w:sz w:val="24"/>
        </w:rPr>
      </w:pPr>
      <w:r w:rsidRPr="00077C38">
        <w:rPr>
          <w:rFonts w:cs="Calibri"/>
          <w:sz w:val="24"/>
        </w:rPr>
        <w:sym w:font="Wingdings" w:char="F0A8"/>
      </w:r>
      <w:r w:rsidRPr="00077C38">
        <w:rPr>
          <w:rFonts w:cs="Calibri"/>
          <w:sz w:val="24"/>
        </w:rPr>
        <w:t xml:space="preserve"> SOCIETA’ DI PROFESSIONISTI</w:t>
      </w:r>
      <w:r w:rsidRPr="00077C38">
        <w:rPr>
          <w:rFonts w:cs="Calibri"/>
          <w:sz w:val="24"/>
        </w:rPr>
        <w:tab/>
      </w:r>
      <w:r w:rsidR="00230753" w:rsidRPr="00077C38">
        <w:rPr>
          <w:rFonts w:cs="Calibri"/>
          <w:sz w:val="24"/>
        </w:rPr>
        <w:tab/>
      </w:r>
      <w:r w:rsidRPr="00077C38">
        <w:rPr>
          <w:rFonts w:cs="Calibri"/>
          <w:sz w:val="24"/>
        </w:rPr>
        <w:t>________________________________________________________________</w:t>
      </w:r>
    </w:p>
    <w:p w14:paraId="7D7D853F" w14:textId="77777777" w:rsidR="000546A4" w:rsidRPr="00077C38" w:rsidRDefault="000546A4" w:rsidP="00155741">
      <w:pPr>
        <w:pStyle w:val="Nessunaspaziatura"/>
        <w:rPr>
          <w:rFonts w:cs="Calibri"/>
          <w:sz w:val="24"/>
        </w:rPr>
      </w:pPr>
    </w:p>
    <w:p w14:paraId="536DBE1E" w14:textId="77777777" w:rsidR="00155741" w:rsidRPr="00077C38" w:rsidRDefault="00155741" w:rsidP="00155741">
      <w:pPr>
        <w:pStyle w:val="Nessunaspaziatura"/>
        <w:rPr>
          <w:rFonts w:cs="Calibri"/>
          <w:sz w:val="24"/>
        </w:rPr>
      </w:pPr>
      <w:r w:rsidRPr="00077C38">
        <w:rPr>
          <w:rFonts w:cs="Calibri"/>
          <w:sz w:val="24"/>
        </w:rPr>
        <w:sym w:font="Wingdings" w:char="F0A8"/>
      </w:r>
      <w:r w:rsidRPr="00077C38">
        <w:rPr>
          <w:rFonts w:cs="Calibri"/>
          <w:sz w:val="24"/>
        </w:rPr>
        <w:t xml:space="preserve"> PROFESSIONISTA SINGOLO</w:t>
      </w:r>
      <w:r w:rsidRPr="00077C38">
        <w:rPr>
          <w:rFonts w:cs="Calibri"/>
          <w:sz w:val="24"/>
        </w:rPr>
        <w:tab/>
      </w:r>
      <w:r w:rsidRPr="00077C38">
        <w:rPr>
          <w:rFonts w:cs="Calibri"/>
          <w:sz w:val="24"/>
        </w:rPr>
        <w:tab/>
        <w:t>________________________________________________________________</w:t>
      </w:r>
    </w:p>
    <w:p w14:paraId="34236508" w14:textId="77777777" w:rsidR="000546A4" w:rsidRPr="00077C38" w:rsidRDefault="000546A4" w:rsidP="00155741">
      <w:pPr>
        <w:pStyle w:val="Nessunaspaziatura"/>
        <w:rPr>
          <w:rFonts w:cs="Calibri"/>
          <w:sz w:val="24"/>
        </w:rPr>
      </w:pPr>
    </w:p>
    <w:p w14:paraId="4CE7BF78" w14:textId="77777777" w:rsidR="00155741" w:rsidRPr="00077C38" w:rsidRDefault="00155741" w:rsidP="00155741">
      <w:pPr>
        <w:pStyle w:val="Nessunaspaziatura"/>
        <w:rPr>
          <w:rFonts w:cs="Calibri"/>
          <w:color w:val="FF0000"/>
          <w:sz w:val="24"/>
        </w:rPr>
      </w:pPr>
      <w:r w:rsidRPr="00077C38">
        <w:rPr>
          <w:rFonts w:cs="Calibri"/>
          <w:sz w:val="24"/>
        </w:rPr>
        <w:sym w:font="Wingdings" w:char="F0A8"/>
      </w:r>
      <w:r w:rsidRPr="00077C38">
        <w:rPr>
          <w:rFonts w:cs="Calibri"/>
          <w:sz w:val="24"/>
        </w:rPr>
        <w:t xml:space="preserve"> </w:t>
      </w:r>
      <w:proofErr w:type="gramStart"/>
      <w:r w:rsidRPr="00077C38">
        <w:rPr>
          <w:rFonts w:cs="Calibri"/>
          <w:sz w:val="24"/>
        </w:rPr>
        <w:t xml:space="preserve">RTP  </w:t>
      </w:r>
      <w:r w:rsidRPr="00077C38">
        <w:rPr>
          <w:rFonts w:cs="Calibri"/>
          <w:sz w:val="24"/>
        </w:rPr>
        <w:tab/>
      </w:r>
      <w:proofErr w:type="gramEnd"/>
      <w:r w:rsidRPr="00077C38">
        <w:rPr>
          <w:rFonts w:cs="Calibri"/>
          <w:sz w:val="24"/>
        </w:rPr>
        <w:tab/>
      </w:r>
      <w:r w:rsidRPr="00077C38">
        <w:rPr>
          <w:rFonts w:cs="Calibri"/>
          <w:sz w:val="24"/>
        </w:rPr>
        <w:tab/>
      </w:r>
      <w:r w:rsidRPr="00077C38">
        <w:rPr>
          <w:rFonts w:cs="Calibri"/>
          <w:sz w:val="24"/>
        </w:rPr>
        <w:tab/>
      </w:r>
      <w:r w:rsidRPr="00077C38">
        <w:rPr>
          <w:rFonts w:cs="Calibri"/>
          <w:sz w:val="24"/>
        </w:rPr>
        <w:tab/>
        <w:t xml:space="preserve">________________________________________________________________ </w:t>
      </w:r>
      <w:r w:rsidRPr="00077C38">
        <w:rPr>
          <w:rFonts w:cs="Calibri"/>
          <w:b/>
          <w:color w:val="FF0000"/>
          <w:sz w:val="24"/>
        </w:rPr>
        <w:t>(da compilare per ogni professionista singolo che contribuisce ai requisiti del RTP)</w:t>
      </w:r>
    </w:p>
    <w:p w14:paraId="71A93715" w14:textId="77777777" w:rsidR="000546A4" w:rsidRPr="00077C38" w:rsidRDefault="00155741" w:rsidP="00155741">
      <w:pPr>
        <w:pStyle w:val="Nessunaspaziatura"/>
        <w:rPr>
          <w:rFonts w:cs="Calibri"/>
          <w:sz w:val="24"/>
        </w:rPr>
      </w:pPr>
      <w:r w:rsidRPr="00077C38">
        <w:rPr>
          <w:rFonts w:cs="Calibri"/>
          <w:sz w:val="24"/>
        </w:rPr>
        <w:t xml:space="preserve"> </w:t>
      </w:r>
      <w:r w:rsidRPr="00077C38">
        <w:rPr>
          <w:rFonts w:cs="Calibri"/>
          <w:sz w:val="24"/>
        </w:rPr>
        <w:tab/>
      </w:r>
    </w:p>
    <w:p w14:paraId="03B30E54" w14:textId="77777777" w:rsidR="00155741" w:rsidRPr="00077C38" w:rsidRDefault="00155741" w:rsidP="000546A4">
      <w:pPr>
        <w:pStyle w:val="Nessunaspaziatura"/>
        <w:ind w:left="708"/>
        <w:rPr>
          <w:rFonts w:cs="Calibri"/>
          <w:sz w:val="24"/>
        </w:rPr>
      </w:pPr>
      <w:r w:rsidRPr="00077C38">
        <w:rPr>
          <w:rFonts w:cs="Calibri"/>
          <w:sz w:val="24"/>
        </w:rPr>
        <w:t>Professionista singolo</w:t>
      </w:r>
      <w:r w:rsidR="00230753" w:rsidRPr="00077C38">
        <w:rPr>
          <w:rFonts w:cs="Calibri"/>
          <w:sz w:val="24"/>
        </w:rPr>
        <w:t xml:space="preserve"> RTP</w:t>
      </w:r>
      <w:r w:rsidRPr="00077C38">
        <w:rPr>
          <w:rFonts w:cs="Calibri"/>
          <w:sz w:val="24"/>
        </w:rPr>
        <w:tab/>
        <w:t>________________________________________________________________</w:t>
      </w:r>
    </w:p>
    <w:p w14:paraId="07395CFF" w14:textId="77777777" w:rsidR="00155741" w:rsidRDefault="00155741" w:rsidP="00155741">
      <w:pPr>
        <w:pStyle w:val="Nessunaspaziatura"/>
        <w:rPr>
          <w:rFonts w:cs="Calibri"/>
          <w:b/>
        </w:rPr>
      </w:pPr>
    </w:p>
    <w:tbl>
      <w:tblPr>
        <w:tblW w:w="2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1"/>
        <w:gridCol w:w="1559"/>
        <w:gridCol w:w="2552"/>
        <w:gridCol w:w="5811"/>
        <w:gridCol w:w="2268"/>
        <w:gridCol w:w="2694"/>
        <w:gridCol w:w="1984"/>
        <w:gridCol w:w="1985"/>
        <w:gridCol w:w="1984"/>
      </w:tblGrid>
      <w:tr w:rsidR="00DC44C3" w:rsidRPr="00E4243E" w14:paraId="3740E5AE" w14:textId="77777777" w:rsidTr="004F5E7B">
        <w:trPr>
          <w:trHeight w:val="377"/>
        </w:trPr>
        <w:tc>
          <w:tcPr>
            <w:tcW w:w="21178" w:type="dxa"/>
            <w:gridSpan w:val="9"/>
          </w:tcPr>
          <w:p w14:paraId="3EB16A1E" w14:textId="77777777" w:rsidR="00DC44C3" w:rsidRPr="00E4243E" w:rsidRDefault="0005602E" w:rsidP="004F5E7B">
            <w:pPr>
              <w:jc w:val="center"/>
              <w:rPr>
                <w:rFonts w:ascii="Calibri" w:hAnsi="Calibri" w:cs="Calibri"/>
                <w:b/>
                <w:szCs w:val="22"/>
              </w:rPr>
            </w:pPr>
            <w:r w:rsidRPr="00E4243E">
              <w:rPr>
                <w:rFonts w:ascii="Calibri" w:hAnsi="Calibri" w:cs="Calibri"/>
                <w:szCs w:val="22"/>
              </w:rPr>
              <w:br w:type="page"/>
            </w:r>
            <w:r w:rsidR="00DC44C3" w:rsidRPr="00A67801">
              <w:rPr>
                <w:rFonts w:ascii="Calibri" w:hAnsi="Calibri" w:cs="Calibri"/>
                <w:b/>
                <w:sz w:val="28"/>
                <w:szCs w:val="22"/>
              </w:rPr>
              <w:t>TABELLA</w:t>
            </w:r>
            <w:r w:rsidR="00E4243E" w:rsidRPr="00A67801">
              <w:rPr>
                <w:rFonts w:ascii="Calibri" w:hAnsi="Calibri" w:cs="Calibri"/>
                <w:b/>
                <w:sz w:val="28"/>
                <w:szCs w:val="22"/>
              </w:rPr>
              <w:t xml:space="preserve"> B1</w:t>
            </w:r>
            <w:r w:rsidR="00A67801" w:rsidRPr="00A67801">
              <w:rPr>
                <w:rFonts w:ascii="Calibri" w:hAnsi="Calibri" w:cs="Calibri"/>
                <w:b/>
                <w:sz w:val="28"/>
                <w:szCs w:val="22"/>
              </w:rPr>
              <w:t xml:space="preserve">: ELENCO INCARICHI </w:t>
            </w:r>
            <w:r w:rsidR="00BB5CE9" w:rsidRPr="00A67801">
              <w:rPr>
                <w:rFonts w:ascii="Calibri" w:hAnsi="Calibri" w:cs="Calibri"/>
                <w:b/>
                <w:sz w:val="28"/>
                <w:szCs w:val="22"/>
              </w:rPr>
              <w:t>– categoria</w:t>
            </w:r>
            <w:r w:rsidR="00BB5CE9" w:rsidRPr="00A67801">
              <w:rPr>
                <w:rFonts w:ascii="Calibri" w:hAnsi="Calibri" w:cs="Calibri"/>
                <w:sz w:val="28"/>
                <w:szCs w:val="22"/>
              </w:rPr>
              <w:t xml:space="preserve"> </w:t>
            </w:r>
            <w:r w:rsidR="00A67801" w:rsidRPr="00A67801">
              <w:rPr>
                <w:rFonts w:ascii="Calibri" w:hAnsi="Calibri" w:cs="Calibri"/>
                <w:sz w:val="28"/>
                <w:szCs w:val="22"/>
              </w:rPr>
              <w:t>____</w:t>
            </w:r>
            <w:r w:rsidR="004F5E7B">
              <w:rPr>
                <w:rFonts w:ascii="Calibri" w:hAnsi="Calibri" w:cs="Calibri"/>
                <w:sz w:val="28"/>
                <w:szCs w:val="22"/>
              </w:rPr>
              <w:t>__</w:t>
            </w:r>
            <w:r w:rsidR="00A67801" w:rsidRPr="00A67801">
              <w:rPr>
                <w:rFonts w:ascii="Calibri" w:hAnsi="Calibri" w:cs="Calibri"/>
                <w:sz w:val="28"/>
                <w:szCs w:val="22"/>
              </w:rPr>
              <w:t>__</w:t>
            </w:r>
            <w:r w:rsidR="00A67801">
              <w:rPr>
                <w:rStyle w:val="Rimandonotaapidipagina"/>
                <w:rFonts w:ascii="Calibri" w:hAnsi="Calibri"/>
                <w:sz w:val="28"/>
                <w:szCs w:val="22"/>
              </w:rPr>
              <w:footnoteReference w:id="1"/>
            </w:r>
            <w:r w:rsidR="00DF12D3">
              <w:rPr>
                <w:rFonts w:ascii="Calibri" w:hAnsi="Calibri" w:cs="Calibri"/>
                <w:sz w:val="28"/>
                <w:szCs w:val="22"/>
              </w:rPr>
              <w:t xml:space="preserve">  -- TABELLA</w:t>
            </w:r>
            <w:r w:rsidR="004F5E7B">
              <w:rPr>
                <w:rFonts w:ascii="Calibri" w:hAnsi="Calibri" w:cs="Calibri"/>
                <w:sz w:val="28"/>
                <w:szCs w:val="22"/>
              </w:rPr>
              <w:t xml:space="preserve"> n.</w:t>
            </w:r>
            <w:r w:rsidR="00DF12D3">
              <w:rPr>
                <w:rFonts w:ascii="Calibri" w:hAnsi="Calibri" w:cs="Calibri"/>
                <w:sz w:val="28"/>
                <w:szCs w:val="22"/>
              </w:rPr>
              <w:t>_</w:t>
            </w:r>
            <w:r w:rsidR="004F5E7B">
              <w:rPr>
                <w:rFonts w:ascii="Calibri" w:hAnsi="Calibri" w:cs="Calibri"/>
                <w:sz w:val="28"/>
                <w:szCs w:val="22"/>
              </w:rPr>
              <w:t>__</w:t>
            </w:r>
            <w:r w:rsidR="00DF12D3">
              <w:rPr>
                <w:rFonts w:ascii="Calibri" w:hAnsi="Calibri" w:cs="Calibri"/>
                <w:sz w:val="28"/>
                <w:szCs w:val="22"/>
              </w:rPr>
              <w:t>_ di ___</w:t>
            </w:r>
            <w:r w:rsidR="004F5E7B">
              <w:rPr>
                <w:rFonts w:ascii="Calibri" w:hAnsi="Calibri" w:cs="Calibri"/>
                <w:sz w:val="28"/>
                <w:szCs w:val="22"/>
              </w:rPr>
              <w:t>__</w:t>
            </w:r>
            <w:r w:rsidR="00DF12D3">
              <w:rPr>
                <w:rFonts w:ascii="Calibri" w:hAnsi="Calibri" w:cs="Calibri"/>
                <w:sz w:val="28"/>
                <w:szCs w:val="22"/>
              </w:rPr>
              <w:t xml:space="preserve">_ </w:t>
            </w:r>
            <w:r w:rsidR="00DF12D3">
              <w:rPr>
                <w:rStyle w:val="Rimandonotaapidipagina"/>
                <w:rFonts w:ascii="Calibri" w:hAnsi="Calibri"/>
                <w:sz w:val="28"/>
                <w:szCs w:val="22"/>
              </w:rPr>
              <w:footnoteReference w:id="2"/>
            </w:r>
          </w:p>
        </w:tc>
      </w:tr>
      <w:tr w:rsidR="00DC44C3" w:rsidRPr="00BB5CE9" w14:paraId="6C5F2C40" w14:textId="77777777" w:rsidTr="00735994">
        <w:trPr>
          <w:trHeight w:val="552"/>
        </w:trPr>
        <w:tc>
          <w:tcPr>
            <w:tcW w:w="341" w:type="dxa"/>
          </w:tcPr>
          <w:p w14:paraId="4FB80373" w14:textId="77777777" w:rsidR="00DC44C3" w:rsidRPr="00BB5CE9" w:rsidRDefault="00DC44C3" w:rsidP="00BB5CE9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shd w:val="pct5" w:color="auto" w:fill="auto"/>
          </w:tcPr>
          <w:p w14:paraId="6169384E" w14:textId="77777777" w:rsidR="00DC44C3" w:rsidRPr="00BB5CE9" w:rsidRDefault="00DC44C3" w:rsidP="00A67801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PRESTAZIONE</w:t>
            </w:r>
            <w:r w:rsidR="00A67801">
              <w:rPr>
                <w:rStyle w:val="Rimandonotaapidipagina"/>
                <w:rFonts w:ascii="Calibri" w:hAnsi="Calibri"/>
                <w:sz w:val="22"/>
                <w:szCs w:val="22"/>
              </w:rPr>
              <w:footnoteReference w:id="3"/>
            </w:r>
          </w:p>
        </w:tc>
        <w:tc>
          <w:tcPr>
            <w:tcW w:w="2552" w:type="dxa"/>
            <w:shd w:val="pct5" w:color="auto" w:fill="auto"/>
          </w:tcPr>
          <w:p w14:paraId="1CA1E6E6" w14:textId="77777777" w:rsidR="00DC44C3" w:rsidRPr="00BB5CE9" w:rsidRDefault="00DC44C3" w:rsidP="00BB5CE9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COMMITTENTE</w:t>
            </w:r>
            <w:r w:rsidR="00AA1C21">
              <w:rPr>
                <w:rStyle w:val="Rimandonotaapidipagina"/>
                <w:rFonts w:ascii="Calibri" w:hAnsi="Calibri"/>
                <w:sz w:val="22"/>
                <w:szCs w:val="22"/>
              </w:rPr>
              <w:footnoteReference w:id="4"/>
            </w:r>
          </w:p>
        </w:tc>
        <w:tc>
          <w:tcPr>
            <w:tcW w:w="5811" w:type="dxa"/>
            <w:shd w:val="pct5" w:color="auto" w:fill="auto"/>
          </w:tcPr>
          <w:p w14:paraId="0A23C1E0" w14:textId="77777777" w:rsidR="00DC44C3" w:rsidRPr="00BB5CE9" w:rsidRDefault="00DC44C3" w:rsidP="00BB5CE9">
            <w:pPr>
              <w:jc w:val="both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DENOM</w:t>
            </w:r>
            <w:r w:rsidR="00BB5CE9">
              <w:rPr>
                <w:rFonts w:ascii="Calibri" w:hAnsi="Calibri" w:cs="Calibri"/>
                <w:sz w:val="22"/>
                <w:szCs w:val="22"/>
              </w:rPr>
              <w:t xml:space="preserve">INAZIONE </w:t>
            </w:r>
            <w:r w:rsidRPr="00BB5CE9">
              <w:rPr>
                <w:rFonts w:ascii="Calibri" w:hAnsi="Calibri" w:cs="Calibri"/>
                <w:sz w:val="22"/>
                <w:szCs w:val="22"/>
              </w:rPr>
              <w:t>INTERVENTO</w:t>
            </w:r>
            <w:r w:rsidR="00AA1C21">
              <w:rPr>
                <w:rStyle w:val="Rimandonotaapidipagina"/>
                <w:rFonts w:ascii="Calibri" w:hAnsi="Calibri"/>
                <w:sz w:val="22"/>
                <w:szCs w:val="22"/>
              </w:rPr>
              <w:footnoteReference w:id="5"/>
            </w:r>
          </w:p>
        </w:tc>
        <w:tc>
          <w:tcPr>
            <w:tcW w:w="2268" w:type="dxa"/>
            <w:shd w:val="pct5" w:color="auto" w:fill="auto"/>
          </w:tcPr>
          <w:p w14:paraId="18D16A52" w14:textId="77777777" w:rsidR="00DC44C3" w:rsidRPr="00BB5CE9" w:rsidRDefault="00DC44C3" w:rsidP="00AA1C21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 xml:space="preserve">IMPORTO </w:t>
            </w:r>
            <w:r w:rsidR="00AA1C21">
              <w:rPr>
                <w:rFonts w:ascii="Calibri" w:hAnsi="Calibri" w:cs="Calibri"/>
                <w:sz w:val="22"/>
                <w:szCs w:val="22"/>
              </w:rPr>
              <w:t>CORRISPETTIVO</w:t>
            </w:r>
            <w:r w:rsidR="00AA1C21">
              <w:rPr>
                <w:rStyle w:val="Rimandonotaapidipagina"/>
                <w:rFonts w:ascii="Calibri" w:hAnsi="Calibri"/>
                <w:sz w:val="22"/>
                <w:szCs w:val="22"/>
              </w:rPr>
              <w:footnoteReference w:id="6"/>
            </w:r>
          </w:p>
        </w:tc>
        <w:tc>
          <w:tcPr>
            <w:tcW w:w="2694" w:type="dxa"/>
            <w:shd w:val="pct5" w:color="auto" w:fill="auto"/>
          </w:tcPr>
          <w:p w14:paraId="34E88B41" w14:textId="77777777" w:rsidR="00DC44C3" w:rsidRPr="00155741" w:rsidRDefault="00DC44C3" w:rsidP="00BB5CE9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 xml:space="preserve">IMPORTO </w:t>
            </w:r>
            <w:r w:rsidR="00BB5CE9" w:rsidRPr="00BB5CE9">
              <w:rPr>
                <w:rFonts w:ascii="Calibri" w:hAnsi="Calibri" w:cs="Calibri"/>
                <w:sz w:val="22"/>
                <w:szCs w:val="22"/>
              </w:rPr>
              <w:t xml:space="preserve">LAVORI OGGETTO </w:t>
            </w:r>
            <w:r w:rsidRPr="00BB5CE9">
              <w:rPr>
                <w:rFonts w:ascii="Calibri" w:hAnsi="Calibri" w:cs="Calibri"/>
                <w:sz w:val="22"/>
                <w:szCs w:val="22"/>
              </w:rPr>
              <w:t>PRESTAZIONE</w:t>
            </w:r>
            <w:r w:rsidR="00AA1C21">
              <w:rPr>
                <w:rStyle w:val="Rimandonotaapidipagina"/>
                <w:rFonts w:ascii="Calibri" w:hAnsi="Calibri"/>
                <w:sz w:val="22"/>
                <w:szCs w:val="22"/>
              </w:rPr>
              <w:footnoteReference w:id="7"/>
            </w:r>
          </w:p>
        </w:tc>
        <w:tc>
          <w:tcPr>
            <w:tcW w:w="1984" w:type="dxa"/>
            <w:shd w:val="pct5" w:color="auto" w:fill="auto"/>
          </w:tcPr>
          <w:p w14:paraId="583310AF" w14:textId="77777777" w:rsidR="00DC44C3" w:rsidRPr="00BB5CE9" w:rsidRDefault="00DC44C3" w:rsidP="00BB5CE9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DATA AFFIDAMENTO</w:t>
            </w:r>
          </w:p>
        </w:tc>
        <w:tc>
          <w:tcPr>
            <w:tcW w:w="1985" w:type="dxa"/>
            <w:shd w:val="pct5" w:color="auto" w:fill="auto"/>
          </w:tcPr>
          <w:p w14:paraId="3A13DBC5" w14:textId="77777777" w:rsidR="00DC44C3" w:rsidRPr="00BB5CE9" w:rsidRDefault="00DC44C3" w:rsidP="00BB5CE9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DATA INIZIO PRESTAZIONE</w:t>
            </w:r>
            <w:r w:rsidR="00087E9F">
              <w:rPr>
                <w:rStyle w:val="Rimandonotaapidipagina"/>
                <w:rFonts w:ascii="Calibri" w:hAnsi="Calibri"/>
                <w:sz w:val="22"/>
                <w:szCs w:val="22"/>
              </w:rPr>
              <w:footnoteReference w:id="8"/>
            </w:r>
          </w:p>
        </w:tc>
        <w:tc>
          <w:tcPr>
            <w:tcW w:w="1984" w:type="dxa"/>
            <w:shd w:val="pct5" w:color="auto" w:fill="auto"/>
          </w:tcPr>
          <w:p w14:paraId="26E2F85F" w14:textId="77777777" w:rsidR="00DC44C3" w:rsidRPr="00BB5CE9" w:rsidRDefault="00DC44C3" w:rsidP="004F5E7B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DATA ULTIMAZIONE PRESTAZIONE</w:t>
            </w:r>
            <w:r w:rsidR="004F5E7B">
              <w:rPr>
                <w:rFonts w:ascii="Calibri" w:hAnsi="Calibri" w:cs="Calibri"/>
                <w:sz w:val="22"/>
                <w:szCs w:val="22"/>
                <w:vertAlign w:val="superscript"/>
              </w:rPr>
              <w:t>8</w:t>
            </w:r>
          </w:p>
        </w:tc>
      </w:tr>
      <w:tr w:rsidR="00DC44C3" w:rsidRPr="00077C38" w14:paraId="601A6D6C" w14:textId="77777777" w:rsidTr="00BB5CE9">
        <w:trPr>
          <w:trHeight w:val="404"/>
        </w:trPr>
        <w:tc>
          <w:tcPr>
            <w:tcW w:w="341" w:type="dxa"/>
          </w:tcPr>
          <w:p w14:paraId="1A3187FE" w14:textId="77777777" w:rsidR="00DC44C3" w:rsidRPr="00077C38" w:rsidRDefault="00DC44C3" w:rsidP="00F2251A">
            <w:pPr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20837" w:type="dxa"/>
            <w:gridSpan w:val="8"/>
          </w:tcPr>
          <w:p w14:paraId="793ACEBF" w14:textId="77777777" w:rsidR="0005602E" w:rsidRPr="00077C38" w:rsidRDefault="000546A4" w:rsidP="00077C38">
            <w:pPr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077C38">
              <w:rPr>
                <w:rFonts w:ascii="Calibri" w:hAnsi="Calibri" w:cs="Calibri"/>
                <w:sz w:val="26"/>
                <w:szCs w:val="26"/>
              </w:rPr>
              <w:t xml:space="preserve">Elenco </w:t>
            </w:r>
            <w:r w:rsidR="00CB6480" w:rsidRPr="00077C38">
              <w:rPr>
                <w:rFonts w:ascii="Calibri" w:hAnsi="Calibri" w:cs="Calibri"/>
                <w:b/>
                <w:color w:val="FF0000"/>
                <w:sz w:val="26"/>
                <w:szCs w:val="26"/>
              </w:rPr>
              <w:t xml:space="preserve">MAX </w:t>
            </w:r>
            <w:proofErr w:type="gramStart"/>
            <w:r w:rsidR="00CB6480" w:rsidRPr="00077C38">
              <w:rPr>
                <w:rFonts w:ascii="Calibri" w:hAnsi="Calibri" w:cs="Calibri"/>
                <w:b/>
                <w:color w:val="FF0000"/>
                <w:sz w:val="26"/>
                <w:szCs w:val="26"/>
              </w:rPr>
              <w:t>DIECI</w:t>
            </w:r>
            <w:r w:rsidR="00CB6480" w:rsidRPr="00077C38">
              <w:rPr>
                <w:rFonts w:ascii="Calibri" w:hAnsi="Calibri" w:cs="Calibri"/>
                <w:color w:val="FF0000"/>
                <w:sz w:val="26"/>
                <w:szCs w:val="26"/>
              </w:rPr>
              <w:t xml:space="preserve"> </w:t>
            </w:r>
            <w:r w:rsidRPr="00077C38">
              <w:rPr>
                <w:rFonts w:ascii="Calibri" w:hAnsi="Calibri" w:cs="Calibri"/>
                <w:sz w:val="26"/>
                <w:szCs w:val="26"/>
              </w:rPr>
              <w:t xml:space="preserve"> i</w:t>
            </w:r>
            <w:r w:rsidR="00DC44C3" w:rsidRPr="00077C38">
              <w:rPr>
                <w:rFonts w:ascii="Calibri" w:hAnsi="Calibri" w:cs="Calibri"/>
                <w:sz w:val="26"/>
                <w:szCs w:val="26"/>
              </w:rPr>
              <w:t>ncaric</w:t>
            </w:r>
            <w:r w:rsidR="0005602E" w:rsidRPr="00077C38">
              <w:rPr>
                <w:rFonts w:ascii="Calibri" w:hAnsi="Calibri" w:cs="Calibri"/>
                <w:sz w:val="26"/>
                <w:szCs w:val="26"/>
              </w:rPr>
              <w:t>hi</w:t>
            </w:r>
            <w:proofErr w:type="gramEnd"/>
            <w:r w:rsidR="0005602E" w:rsidRPr="00077C38">
              <w:rPr>
                <w:rFonts w:ascii="Calibri" w:hAnsi="Calibri" w:cs="Calibri"/>
                <w:sz w:val="26"/>
                <w:szCs w:val="26"/>
              </w:rPr>
              <w:t xml:space="preserve"> svolti negli ultimi </w:t>
            </w:r>
            <w:r w:rsidR="00F77743" w:rsidRPr="00077C38">
              <w:rPr>
                <w:rFonts w:ascii="Calibri" w:hAnsi="Calibri" w:cs="Calibri"/>
                <w:b/>
                <w:color w:val="FF0000"/>
                <w:sz w:val="26"/>
                <w:szCs w:val="26"/>
              </w:rPr>
              <w:t>cinque</w:t>
            </w:r>
            <w:r w:rsidR="0005602E" w:rsidRPr="00077C38">
              <w:rPr>
                <w:rFonts w:ascii="Calibri" w:hAnsi="Calibri" w:cs="Calibri"/>
                <w:b/>
                <w:sz w:val="26"/>
                <w:szCs w:val="26"/>
              </w:rPr>
              <w:t xml:space="preserve"> </w:t>
            </w:r>
            <w:r w:rsidR="0005602E" w:rsidRPr="00077C38">
              <w:rPr>
                <w:rFonts w:ascii="Calibri" w:hAnsi="Calibri" w:cs="Calibri"/>
                <w:b/>
                <w:color w:val="FF0000"/>
                <w:sz w:val="26"/>
                <w:szCs w:val="26"/>
              </w:rPr>
              <w:t>anni</w:t>
            </w:r>
            <w:r w:rsidR="0005602E" w:rsidRPr="00077C38">
              <w:rPr>
                <w:rFonts w:ascii="Calibri" w:hAnsi="Calibri" w:cs="Calibri"/>
                <w:sz w:val="26"/>
                <w:szCs w:val="26"/>
              </w:rPr>
              <w:t xml:space="preserve"> relativi ad interventi ritenuti dal concorrente significativi della propria capacità a realizzare la prestazione sotto il profilo tecnico, scelti fra interventi qualificabili e riconducibili alla categoria</w:t>
            </w:r>
            <w:r w:rsidR="00077C38" w:rsidRPr="00077C38">
              <w:rPr>
                <w:rFonts w:ascii="Calibri" w:hAnsi="Calibri" w:cs="Calibri"/>
                <w:sz w:val="26"/>
                <w:szCs w:val="26"/>
                <w:vertAlign w:val="superscript"/>
              </w:rPr>
              <w:t>1</w:t>
            </w:r>
            <w:r w:rsidR="00346C53" w:rsidRPr="00077C38">
              <w:rPr>
                <w:rFonts w:ascii="Calibri" w:hAnsi="Calibri" w:cs="Calibri"/>
                <w:sz w:val="26"/>
                <w:szCs w:val="26"/>
              </w:rPr>
              <w:t xml:space="preserve"> dichiarata </w:t>
            </w:r>
            <w:r w:rsidR="00DF12D3" w:rsidRPr="00077C38">
              <w:rPr>
                <w:rFonts w:ascii="Calibri" w:hAnsi="Calibri" w:cs="Calibri"/>
                <w:sz w:val="26"/>
                <w:szCs w:val="26"/>
              </w:rPr>
              <w:t xml:space="preserve">fra quelle indicate nell’art.10 dell’Avviso selezionate dall’Ente fra quelle di cui </w:t>
            </w:r>
            <w:r w:rsidR="0005602E" w:rsidRPr="00077C38">
              <w:rPr>
                <w:rFonts w:ascii="Calibri" w:hAnsi="Calibri" w:cs="Calibri"/>
                <w:sz w:val="26"/>
                <w:szCs w:val="26"/>
              </w:rPr>
              <w:t>alla tabella Z-1 del DM 17/06/2016</w:t>
            </w:r>
            <w:r w:rsidR="00DF12D3" w:rsidRPr="00077C38">
              <w:rPr>
                <w:rFonts w:ascii="Calibri" w:hAnsi="Calibri" w:cs="Calibri"/>
                <w:sz w:val="26"/>
                <w:szCs w:val="26"/>
              </w:rPr>
              <w:t xml:space="preserve"> </w:t>
            </w:r>
          </w:p>
        </w:tc>
      </w:tr>
      <w:tr w:rsidR="00DC44C3" w:rsidRPr="00BB5CE9" w14:paraId="54C3A7A3" w14:textId="77777777" w:rsidTr="00077C38">
        <w:trPr>
          <w:trHeight w:val="786"/>
        </w:trPr>
        <w:tc>
          <w:tcPr>
            <w:tcW w:w="341" w:type="dxa"/>
          </w:tcPr>
          <w:p w14:paraId="70E4A1C5" w14:textId="77777777" w:rsidR="00DC44C3" w:rsidRPr="00BB5CE9" w:rsidRDefault="0005602E" w:rsidP="00DC44C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0E1F0518" w14:textId="77777777" w:rsidR="00DC44C3" w:rsidRPr="00BB5CE9" w:rsidRDefault="00DC44C3" w:rsidP="00DC44C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7132D61" w14:textId="77777777" w:rsidR="00DC44C3" w:rsidRPr="00BB5CE9" w:rsidRDefault="00DC44C3" w:rsidP="00DC44C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1" w:type="dxa"/>
          </w:tcPr>
          <w:p w14:paraId="15C0BCE8" w14:textId="77777777" w:rsidR="00DC44C3" w:rsidRPr="00BB5CE9" w:rsidRDefault="00DC44C3" w:rsidP="00F225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E1BBB84" w14:textId="77777777" w:rsidR="00DC44C3" w:rsidRPr="00BB5CE9" w:rsidRDefault="00DC44C3" w:rsidP="00DC44C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28F58960" w14:textId="77777777" w:rsidR="00DC44C3" w:rsidRPr="00BB5CE9" w:rsidRDefault="00DC44C3" w:rsidP="00DC44C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EA3FA38" w14:textId="77777777" w:rsidR="00DC44C3" w:rsidRPr="00BB5CE9" w:rsidRDefault="00DC44C3" w:rsidP="00DC44C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3C32816" w14:textId="77777777" w:rsidR="00DC44C3" w:rsidRPr="00BB5CE9" w:rsidRDefault="00DC44C3" w:rsidP="00DC44C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0E5A3A5" w14:textId="77777777" w:rsidR="00DC44C3" w:rsidRPr="00BB5CE9" w:rsidRDefault="00DC44C3" w:rsidP="00DC44C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46A4" w:rsidRPr="00BB5CE9" w14:paraId="1F8B7C1E" w14:textId="77777777" w:rsidTr="00077C38">
        <w:trPr>
          <w:trHeight w:val="786"/>
        </w:trPr>
        <w:tc>
          <w:tcPr>
            <w:tcW w:w="341" w:type="dxa"/>
          </w:tcPr>
          <w:p w14:paraId="710308FB" w14:textId="77777777"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1C7C6D30" w14:textId="77777777"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C758268" w14:textId="77777777"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1" w:type="dxa"/>
          </w:tcPr>
          <w:p w14:paraId="7318C3EB" w14:textId="77777777" w:rsidR="000546A4" w:rsidRPr="00BB5CE9" w:rsidRDefault="000546A4" w:rsidP="004A12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820FD31" w14:textId="77777777"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449E0D27" w14:textId="77777777"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E6B6E86" w14:textId="77777777"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A7C1751" w14:textId="77777777"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5977C62" w14:textId="77777777"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46A4" w:rsidRPr="00BB5CE9" w14:paraId="0C0A551D" w14:textId="77777777" w:rsidTr="00077C38">
        <w:trPr>
          <w:trHeight w:val="786"/>
        </w:trPr>
        <w:tc>
          <w:tcPr>
            <w:tcW w:w="341" w:type="dxa"/>
          </w:tcPr>
          <w:p w14:paraId="45254D6F" w14:textId="77777777"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4318808D" w14:textId="77777777"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E088A46" w14:textId="77777777"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1" w:type="dxa"/>
          </w:tcPr>
          <w:p w14:paraId="48AD6C3B" w14:textId="77777777" w:rsidR="000546A4" w:rsidRPr="00BB5CE9" w:rsidRDefault="000546A4" w:rsidP="004A12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01DF43E" w14:textId="77777777"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582FBC13" w14:textId="77777777"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A4EFEAB" w14:textId="77777777"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38CB0D4" w14:textId="77777777"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7686C2A" w14:textId="77777777"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602E" w:rsidRPr="00BB5CE9" w14:paraId="2CD0381C" w14:textId="77777777" w:rsidTr="00077C38">
        <w:trPr>
          <w:trHeight w:val="786"/>
        </w:trPr>
        <w:tc>
          <w:tcPr>
            <w:tcW w:w="341" w:type="dxa"/>
          </w:tcPr>
          <w:p w14:paraId="036FE273" w14:textId="77777777" w:rsidR="0005602E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764F0FFE" w14:textId="77777777" w:rsidR="0005602E" w:rsidRPr="00BB5CE9" w:rsidRDefault="0005602E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22588A5" w14:textId="77777777" w:rsidR="0005602E" w:rsidRPr="00BB5CE9" w:rsidRDefault="0005602E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1" w:type="dxa"/>
          </w:tcPr>
          <w:p w14:paraId="04F80813" w14:textId="77777777" w:rsidR="0005602E" w:rsidRPr="00BB5CE9" w:rsidRDefault="0005602E" w:rsidP="004A12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A5A641F" w14:textId="77777777" w:rsidR="0005602E" w:rsidRPr="00BB5CE9" w:rsidRDefault="0005602E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38BFBAF9" w14:textId="77777777" w:rsidR="0005602E" w:rsidRPr="00BB5CE9" w:rsidRDefault="0005602E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E74C7C3" w14:textId="77777777" w:rsidR="0005602E" w:rsidRPr="00BB5CE9" w:rsidRDefault="0005602E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1204D7E" w14:textId="77777777" w:rsidR="0005602E" w:rsidRPr="00BB5CE9" w:rsidRDefault="0005602E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F49C9D1" w14:textId="77777777" w:rsidR="0005602E" w:rsidRPr="00BB5CE9" w:rsidRDefault="0005602E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C44C3" w:rsidRPr="00BB5CE9" w14:paraId="647A2149" w14:textId="77777777" w:rsidTr="00077C38">
        <w:trPr>
          <w:trHeight w:val="786"/>
        </w:trPr>
        <w:tc>
          <w:tcPr>
            <w:tcW w:w="341" w:type="dxa"/>
          </w:tcPr>
          <w:p w14:paraId="4B055433" w14:textId="77777777" w:rsidR="00DC44C3" w:rsidRPr="00BB5CE9" w:rsidRDefault="000546A4" w:rsidP="00F2251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267C140D" w14:textId="77777777" w:rsidR="00DC44C3" w:rsidRPr="00BB5CE9" w:rsidRDefault="00DC44C3" w:rsidP="00F225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11A034E" w14:textId="77777777" w:rsidR="00DC44C3" w:rsidRPr="00BB5CE9" w:rsidRDefault="00DC44C3" w:rsidP="00F225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1" w:type="dxa"/>
          </w:tcPr>
          <w:p w14:paraId="5DFD6CE0" w14:textId="77777777" w:rsidR="00DC44C3" w:rsidRPr="00BB5CE9" w:rsidRDefault="00DC44C3" w:rsidP="00F225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E46A74A" w14:textId="77777777" w:rsidR="00DC44C3" w:rsidRPr="00BB5CE9" w:rsidRDefault="00DC44C3" w:rsidP="00F225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578CA5FC" w14:textId="77777777" w:rsidR="00DC44C3" w:rsidRPr="00BB5CE9" w:rsidRDefault="00DC44C3" w:rsidP="00F225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9C8A829" w14:textId="77777777" w:rsidR="00DC44C3" w:rsidRPr="00BB5CE9" w:rsidRDefault="00DC44C3" w:rsidP="00F225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1E81126" w14:textId="77777777" w:rsidR="00DC44C3" w:rsidRPr="00BB5CE9" w:rsidRDefault="00DC44C3" w:rsidP="00F225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EE6B9FE" w14:textId="77777777" w:rsidR="00DC44C3" w:rsidRPr="00BB5CE9" w:rsidRDefault="00DC44C3" w:rsidP="00F225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35994" w:rsidRPr="00BB5CE9" w14:paraId="1194F3AC" w14:textId="77777777" w:rsidTr="00077C38">
        <w:trPr>
          <w:trHeight w:val="786"/>
        </w:trPr>
        <w:tc>
          <w:tcPr>
            <w:tcW w:w="341" w:type="dxa"/>
          </w:tcPr>
          <w:p w14:paraId="3C5BC975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284C6279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56A950D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1" w:type="dxa"/>
          </w:tcPr>
          <w:p w14:paraId="34E4C613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78FA324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6C72668E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BD5448D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FB3D5E0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120C791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35994" w:rsidRPr="00BB5CE9" w14:paraId="1B10E064" w14:textId="77777777" w:rsidTr="00077C38">
        <w:trPr>
          <w:trHeight w:val="786"/>
        </w:trPr>
        <w:tc>
          <w:tcPr>
            <w:tcW w:w="341" w:type="dxa"/>
          </w:tcPr>
          <w:p w14:paraId="1A54D9D7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4435C41A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DB0FFB9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1" w:type="dxa"/>
          </w:tcPr>
          <w:p w14:paraId="6A4F33B9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B802009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7D5A05AF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198F3B4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3C9EDDF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4B767AB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35994" w:rsidRPr="00BB5CE9" w14:paraId="74BA805C" w14:textId="77777777" w:rsidTr="00077C38">
        <w:trPr>
          <w:trHeight w:val="786"/>
        </w:trPr>
        <w:tc>
          <w:tcPr>
            <w:tcW w:w="341" w:type="dxa"/>
          </w:tcPr>
          <w:p w14:paraId="717D2AED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8</w:t>
            </w:r>
          </w:p>
        </w:tc>
        <w:tc>
          <w:tcPr>
            <w:tcW w:w="1559" w:type="dxa"/>
          </w:tcPr>
          <w:p w14:paraId="69E4B4B1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5F4C80A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1" w:type="dxa"/>
          </w:tcPr>
          <w:p w14:paraId="1AAAE407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8FAA375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325D7AD9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73EAB47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A3D9178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70277CB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35994" w:rsidRPr="00BB5CE9" w14:paraId="7B034523" w14:textId="77777777" w:rsidTr="00077C38">
        <w:trPr>
          <w:trHeight w:val="786"/>
        </w:trPr>
        <w:tc>
          <w:tcPr>
            <w:tcW w:w="341" w:type="dxa"/>
          </w:tcPr>
          <w:p w14:paraId="31DB2C8E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14:paraId="4049030D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C06DDCB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1" w:type="dxa"/>
          </w:tcPr>
          <w:p w14:paraId="3E7786F1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A80AF5C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05D40DCE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3223FD9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3F84185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F6756B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35994" w:rsidRPr="00BB5CE9" w14:paraId="0DA3C386" w14:textId="77777777" w:rsidTr="00077C38">
        <w:trPr>
          <w:trHeight w:val="786"/>
        </w:trPr>
        <w:tc>
          <w:tcPr>
            <w:tcW w:w="341" w:type="dxa"/>
          </w:tcPr>
          <w:p w14:paraId="4780438E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1EAC7189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88C4B2B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1" w:type="dxa"/>
          </w:tcPr>
          <w:p w14:paraId="192C8584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C0AEB13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29E914BD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DCD7285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DAF4CAD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91D8C7F" w14:textId="77777777" w:rsidR="00735994" w:rsidRPr="00BB5CE9" w:rsidRDefault="00735994" w:rsidP="008E23F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C44C3" w:rsidRPr="00BB5CE9" w14:paraId="44F78445" w14:textId="77777777" w:rsidTr="00735994">
        <w:trPr>
          <w:trHeight w:val="509"/>
        </w:trPr>
        <w:tc>
          <w:tcPr>
            <w:tcW w:w="10263" w:type="dxa"/>
            <w:gridSpan w:val="4"/>
            <w:shd w:val="pct12" w:color="auto" w:fill="auto"/>
          </w:tcPr>
          <w:p w14:paraId="5E90A7EC" w14:textId="77777777" w:rsidR="00DC44C3" w:rsidRPr="00BB5CE9" w:rsidRDefault="00DC44C3" w:rsidP="00DC44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E86E412" w14:textId="77777777" w:rsidR="00DC44C3" w:rsidRPr="00BB5CE9" w:rsidRDefault="00DC44C3" w:rsidP="00AA1C21">
            <w:pPr>
              <w:spacing w:after="20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TOTALE</w:t>
            </w:r>
          </w:p>
        </w:tc>
        <w:tc>
          <w:tcPr>
            <w:tcW w:w="2694" w:type="dxa"/>
          </w:tcPr>
          <w:p w14:paraId="47E8707D" w14:textId="77777777" w:rsidR="00DC44C3" w:rsidRPr="00BB5CE9" w:rsidRDefault="00DC44C3" w:rsidP="00DC44C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53" w:type="dxa"/>
            <w:gridSpan w:val="3"/>
            <w:shd w:val="pct10" w:color="auto" w:fill="auto"/>
          </w:tcPr>
          <w:p w14:paraId="3B303F41" w14:textId="77777777" w:rsidR="00DC44C3" w:rsidRPr="00BB5CE9" w:rsidRDefault="00DC44C3" w:rsidP="00DC44C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7C38" w:rsidRPr="00BB5CE9" w14:paraId="2F91BF24" w14:textId="77777777" w:rsidTr="00735994">
        <w:trPr>
          <w:trHeight w:val="509"/>
        </w:trPr>
        <w:tc>
          <w:tcPr>
            <w:tcW w:w="10263" w:type="dxa"/>
            <w:gridSpan w:val="4"/>
            <w:shd w:val="pct12" w:color="auto" w:fill="auto"/>
          </w:tcPr>
          <w:p w14:paraId="669A14DE" w14:textId="77777777" w:rsidR="00077C38" w:rsidRPr="00BB5CE9" w:rsidRDefault="00077C38" w:rsidP="00DC44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01F85A1" w14:textId="77777777" w:rsidR="00077C38" w:rsidRPr="00BB5CE9" w:rsidRDefault="00077C38" w:rsidP="00AA1C21">
            <w:pPr>
              <w:spacing w:after="20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14564A6E" w14:textId="77777777" w:rsidR="00077C38" w:rsidRPr="00BB5CE9" w:rsidRDefault="00077C38" w:rsidP="00DC44C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53" w:type="dxa"/>
            <w:gridSpan w:val="3"/>
            <w:shd w:val="pct10" w:color="auto" w:fill="auto"/>
          </w:tcPr>
          <w:p w14:paraId="4D7228BD" w14:textId="77777777" w:rsidR="00077C38" w:rsidRPr="00BB5CE9" w:rsidRDefault="00077C38" w:rsidP="00DC44C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4243E" w:rsidRPr="00BB5CE9" w14:paraId="3F872C38" w14:textId="77777777" w:rsidTr="00AA1C21">
        <w:trPr>
          <w:trHeight w:val="1130"/>
        </w:trPr>
        <w:tc>
          <w:tcPr>
            <w:tcW w:w="10263" w:type="dxa"/>
            <w:gridSpan w:val="4"/>
            <w:shd w:val="clear" w:color="auto" w:fill="auto"/>
          </w:tcPr>
          <w:p w14:paraId="055E91D0" w14:textId="77777777" w:rsidR="00E4243E" w:rsidRPr="00E4243E" w:rsidRDefault="00E4243E" w:rsidP="00AA1C21">
            <w:pPr>
              <w:spacing w:after="20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4243E">
              <w:rPr>
                <w:rFonts w:ascii="Calibri" w:hAnsi="Calibri" w:cs="Calibri"/>
                <w:sz w:val="22"/>
                <w:szCs w:val="22"/>
              </w:rPr>
              <w:t>Il sottoscritto ing.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4243E">
              <w:rPr>
                <w:rFonts w:ascii="Calibri" w:hAnsi="Calibri" w:cs="Calibri"/>
                <w:sz w:val="22"/>
                <w:szCs w:val="22"/>
              </w:rPr>
              <w:t xml:space="preserve"> …………………………………………………………………………………………… ai sensi degli art. 46 e 47 del D.P.R. n. 445/2000, consapevole delle sanzioni penali </w:t>
            </w:r>
            <w:proofErr w:type="gramStart"/>
            <w:r w:rsidRPr="00E4243E">
              <w:rPr>
                <w:rFonts w:ascii="Calibri" w:hAnsi="Calibri" w:cs="Calibri"/>
                <w:sz w:val="22"/>
                <w:szCs w:val="22"/>
              </w:rPr>
              <w:t>previste  dall’art.</w:t>
            </w:r>
            <w:proofErr w:type="gramEnd"/>
            <w:r w:rsidRPr="00E4243E">
              <w:rPr>
                <w:rFonts w:ascii="Calibri" w:hAnsi="Calibri" w:cs="Calibri"/>
                <w:sz w:val="22"/>
                <w:szCs w:val="22"/>
              </w:rPr>
              <w:t xml:space="preserve"> 76 del medesimo D.P.R. n. 445/2000, dichiara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e attesta</w:t>
            </w:r>
            <w:r w:rsidRPr="00E4243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la veridicità dei dati riportati nella presente tabella e che gli stessi dati sono verificabili mediante documentazione già in possesso dello scrivente.</w:t>
            </w:r>
          </w:p>
        </w:tc>
        <w:tc>
          <w:tcPr>
            <w:tcW w:w="10915" w:type="dxa"/>
            <w:gridSpan w:val="5"/>
            <w:shd w:val="clear" w:color="auto" w:fill="auto"/>
          </w:tcPr>
          <w:p w14:paraId="180C81DA" w14:textId="77777777" w:rsidR="00E4243E" w:rsidRPr="00E4243E" w:rsidRDefault="00E4243E" w:rsidP="00E4243E">
            <w:pPr>
              <w:spacing w:after="200"/>
              <w:jc w:val="center"/>
              <w:rPr>
                <w:rFonts w:ascii="Calibri" w:hAnsi="Calibri" w:cs="Calibri"/>
                <w:sz w:val="2"/>
                <w:szCs w:val="22"/>
              </w:rPr>
            </w:pPr>
          </w:p>
          <w:p w14:paraId="32DE3EE5" w14:textId="77777777" w:rsidR="00E4243E" w:rsidRDefault="00E4243E" w:rsidP="00E4243E">
            <w:pPr>
              <w:spacing w:after="20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243E">
              <w:rPr>
                <w:rFonts w:ascii="Calibri" w:hAnsi="Calibri" w:cs="Calibri"/>
                <w:sz w:val="22"/>
                <w:szCs w:val="22"/>
              </w:rPr>
              <w:t>TIMBRO E FIRMA</w:t>
            </w:r>
          </w:p>
          <w:p w14:paraId="131FA199" w14:textId="77777777" w:rsidR="00E4243E" w:rsidRPr="00BB5CE9" w:rsidRDefault="00E4243E" w:rsidP="00E4243E">
            <w:pPr>
              <w:spacing w:after="20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________________________________________________________________</w:t>
            </w:r>
          </w:p>
        </w:tc>
      </w:tr>
    </w:tbl>
    <w:p w14:paraId="3FB83EAE" w14:textId="77777777" w:rsidR="000546A4" w:rsidRDefault="000546A4" w:rsidP="00735994">
      <w:pPr>
        <w:pStyle w:val="Nessunaspaziatura"/>
        <w:rPr>
          <w:rFonts w:cs="Calibri"/>
          <w:sz w:val="18"/>
        </w:rPr>
      </w:pPr>
    </w:p>
    <w:p w14:paraId="1A4966FD" w14:textId="77777777" w:rsidR="00077C38" w:rsidRDefault="00077C38" w:rsidP="00735994">
      <w:pPr>
        <w:pStyle w:val="Nessunaspaziatura"/>
        <w:rPr>
          <w:rFonts w:cs="Calibri"/>
          <w:b/>
          <w:color w:val="FF0000"/>
          <w:sz w:val="32"/>
          <w:u w:val="single"/>
        </w:rPr>
      </w:pPr>
    </w:p>
    <w:p w14:paraId="0D00C038" w14:textId="77777777" w:rsidR="00077C38" w:rsidRDefault="00077C38" w:rsidP="00735994">
      <w:pPr>
        <w:pStyle w:val="Nessunaspaziatura"/>
        <w:rPr>
          <w:rFonts w:cs="Calibri"/>
          <w:color w:val="FF0000"/>
          <w:sz w:val="32"/>
        </w:rPr>
      </w:pPr>
      <w:r w:rsidRPr="00077C38">
        <w:rPr>
          <w:rFonts w:cs="Calibri"/>
          <w:b/>
          <w:color w:val="FF0000"/>
          <w:sz w:val="32"/>
          <w:u w:val="single"/>
        </w:rPr>
        <w:t>ATTENZIONE</w:t>
      </w:r>
      <w:r>
        <w:rPr>
          <w:rFonts w:cs="Calibri"/>
          <w:color w:val="FF0000"/>
          <w:sz w:val="32"/>
        </w:rPr>
        <w:t>:</w:t>
      </w:r>
      <w:r>
        <w:rPr>
          <w:rFonts w:cs="Calibri"/>
          <w:color w:val="FF0000"/>
          <w:sz w:val="32"/>
        </w:rPr>
        <w:tab/>
      </w:r>
      <w:r w:rsidRPr="00077C38">
        <w:rPr>
          <w:rFonts w:cs="Calibri"/>
          <w:color w:val="FF0000"/>
          <w:sz w:val="32"/>
        </w:rPr>
        <w:t xml:space="preserve">NON VERRANNO PRESE IN CONSIDERAZIONE TABELLE PREDISPOSTE IN DIFFORMITA’ </w:t>
      </w:r>
      <w:r>
        <w:rPr>
          <w:rFonts w:cs="Calibri"/>
          <w:color w:val="FF0000"/>
          <w:sz w:val="32"/>
        </w:rPr>
        <w:t xml:space="preserve">RISPETTO </w:t>
      </w:r>
      <w:r w:rsidRPr="00077C38">
        <w:rPr>
          <w:rFonts w:cs="Calibri"/>
          <w:color w:val="FF0000"/>
          <w:sz w:val="32"/>
        </w:rPr>
        <w:t>A QUANTO INDICATO NELLE NOTE</w:t>
      </w:r>
    </w:p>
    <w:p w14:paraId="70DAE2AE" w14:textId="77777777" w:rsidR="00077C38" w:rsidRDefault="00077C38" w:rsidP="00735994">
      <w:pPr>
        <w:pStyle w:val="Nessunaspaziatura"/>
        <w:rPr>
          <w:rFonts w:cs="Calibri"/>
          <w:color w:val="FF0000"/>
          <w:sz w:val="32"/>
        </w:rPr>
      </w:pPr>
      <w:r>
        <w:rPr>
          <w:rFonts w:cs="Calibri"/>
          <w:color w:val="FF0000"/>
          <w:sz w:val="32"/>
        </w:rPr>
        <w:tab/>
      </w:r>
      <w:r>
        <w:rPr>
          <w:rFonts w:cs="Calibri"/>
          <w:color w:val="FF0000"/>
          <w:sz w:val="32"/>
        </w:rPr>
        <w:tab/>
      </w:r>
      <w:r>
        <w:rPr>
          <w:rFonts w:cs="Calibri"/>
          <w:color w:val="FF0000"/>
          <w:sz w:val="32"/>
        </w:rPr>
        <w:tab/>
        <w:t>SI CONSIGLIA DI INSERIRE FRA I 10 INCARICHI PER OGNI CATEGORIA SOLO I MIGLIORI IN TERMINI DI IMPORTO LAVORI (&gt;100.000€)</w:t>
      </w:r>
    </w:p>
    <w:p w14:paraId="18373236" w14:textId="77777777" w:rsidR="00077C38" w:rsidRDefault="00077C38" w:rsidP="00077C38">
      <w:pPr>
        <w:pStyle w:val="Nessunaspaziatura"/>
        <w:rPr>
          <w:rFonts w:cs="Calibri"/>
          <w:color w:val="FF0000"/>
          <w:sz w:val="32"/>
        </w:rPr>
      </w:pPr>
      <w:r>
        <w:rPr>
          <w:rFonts w:cs="Calibri"/>
          <w:color w:val="FF0000"/>
          <w:sz w:val="32"/>
        </w:rPr>
        <w:tab/>
      </w:r>
      <w:r>
        <w:rPr>
          <w:rFonts w:cs="Calibri"/>
          <w:color w:val="FF0000"/>
          <w:sz w:val="32"/>
        </w:rPr>
        <w:tab/>
      </w:r>
      <w:r>
        <w:rPr>
          <w:rFonts w:cs="Calibri"/>
          <w:color w:val="FF0000"/>
          <w:sz w:val="32"/>
        </w:rPr>
        <w:tab/>
        <w:t xml:space="preserve">NON </w:t>
      </w:r>
      <w:proofErr w:type="gramStart"/>
      <w:r>
        <w:rPr>
          <w:rFonts w:cs="Calibri"/>
          <w:color w:val="FF0000"/>
          <w:sz w:val="32"/>
        </w:rPr>
        <w:t>E’</w:t>
      </w:r>
      <w:proofErr w:type="gramEnd"/>
      <w:r>
        <w:rPr>
          <w:rFonts w:cs="Calibri"/>
          <w:color w:val="FF0000"/>
          <w:sz w:val="32"/>
        </w:rPr>
        <w:t xml:space="preserve"> OBBLIGATORIO INSERIRE 10 INCARICHI PER OGNI CATEGORIA.</w:t>
      </w:r>
    </w:p>
    <w:p w14:paraId="188E04FB" w14:textId="77777777" w:rsidR="00077C38" w:rsidRPr="00077C38" w:rsidRDefault="00077C38" w:rsidP="00735994">
      <w:pPr>
        <w:pStyle w:val="Nessunaspaziatura"/>
        <w:rPr>
          <w:rFonts w:cs="Calibri"/>
          <w:color w:val="FF0000"/>
          <w:sz w:val="32"/>
        </w:rPr>
      </w:pPr>
    </w:p>
    <w:sectPr w:rsidR="00077C38" w:rsidRPr="00077C38" w:rsidSect="00735994">
      <w:footerReference w:type="default" r:id="rId8"/>
      <w:pgSz w:w="23814" w:h="16839" w:orient="landscape" w:code="8"/>
      <w:pgMar w:top="851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8ED8A" w14:textId="77777777" w:rsidR="00E15FEE" w:rsidRDefault="00E15FEE" w:rsidP="007C0129">
      <w:r>
        <w:separator/>
      </w:r>
    </w:p>
  </w:endnote>
  <w:endnote w:type="continuationSeparator" w:id="0">
    <w:p w14:paraId="39443EF8" w14:textId="77777777" w:rsidR="00E15FEE" w:rsidRDefault="00E15FEE" w:rsidP="007C0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altName w:val="NewAste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90012" w14:textId="77777777" w:rsidR="007C0129" w:rsidRDefault="00E15FEE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77C38">
      <w:rPr>
        <w:noProof/>
      </w:rPr>
      <w:t>1</w:t>
    </w:r>
    <w:r>
      <w:rPr>
        <w:noProof/>
      </w:rPr>
      <w:fldChar w:fldCharType="end"/>
    </w:r>
  </w:p>
  <w:p w14:paraId="56949F42" w14:textId="77777777" w:rsidR="007C0129" w:rsidRDefault="007C01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62F21" w14:textId="77777777" w:rsidR="00E15FEE" w:rsidRDefault="00E15FEE" w:rsidP="007C0129">
      <w:r>
        <w:separator/>
      </w:r>
    </w:p>
  </w:footnote>
  <w:footnote w:type="continuationSeparator" w:id="0">
    <w:p w14:paraId="6510D4F1" w14:textId="77777777" w:rsidR="00E15FEE" w:rsidRDefault="00E15FEE" w:rsidP="007C0129">
      <w:r>
        <w:continuationSeparator/>
      </w:r>
    </w:p>
  </w:footnote>
  <w:footnote w:id="1">
    <w:p w14:paraId="13D1B498" w14:textId="77777777" w:rsidR="00A67801" w:rsidRPr="00077C38" w:rsidRDefault="00A67801" w:rsidP="00A67801">
      <w:pPr>
        <w:pStyle w:val="Corpotesto"/>
        <w:widowControl w:val="0"/>
        <w:autoSpaceDE w:val="0"/>
        <w:autoSpaceDN w:val="0"/>
        <w:spacing w:before="5" w:after="0"/>
        <w:ind w:left="284" w:right="-24"/>
        <w:jc w:val="both"/>
        <w:rPr>
          <w:rFonts w:asciiTheme="majorHAnsi" w:hAnsiTheme="majorHAnsi" w:cstheme="minorHAnsi"/>
          <w:szCs w:val="20"/>
        </w:rPr>
      </w:pPr>
      <w:r w:rsidRPr="00077C38">
        <w:rPr>
          <w:rStyle w:val="Rimandonotaapidipagina"/>
          <w:rFonts w:asciiTheme="majorHAnsi" w:hAnsiTheme="majorHAnsi" w:cstheme="minorHAnsi"/>
          <w:szCs w:val="20"/>
        </w:rPr>
        <w:footnoteRef/>
      </w:r>
      <w:r w:rsidR="00AA1C21" w:rsidRPr="00077C38">
        <w:rPr>
          <w:rFonts w:asciiTheme="majorHAnsi" w:hAnsiTheme="majorHAnsi" w:cstheme="minorHAnsi"/>
          <w:szCs w:val="20"/>
        </w:rPr>
        <w:t xml:space="preserve"> </w:t>
      </w:r>
      <w:r w:rsidR="00735994" w:rsidRPr="00077C38">
        <w:rPr>
          <w:rFonts w:asciiTheme="majorHAnsi" w:hAnsiTheme="majorHAnsi" w:cstheme="minorHAnsi"/>
          <w:b/>
          <w:color w:val="FF0000"/>
          <w:w w:val="95"/>
          <w:szCs w:val="20"/>
        </w:rPr>
        <w:t xml:space="preserve">PREDISPORRE </w:t>
      </w:r>
      <w:r w:rsidR="00077C38" w:rsidRPr="00077C38">
        <w:rPr>
          <w:rFonts w:asciiTheme="majorHAnsi" w:hAnsiTheme="majorHAnsi" w:cstheme="minorHAnsi"/>
          <w:b/>
          <w:color w:val="FF0000"/>
          <w:w w:val="95"/>
          <w:szCs w:val="20"/>
        </w:rPr>
        <w:t xml:space="preserve">MAX </w:t>
      </w:r>
      <w:r w:rsidR="00735994" w:rsidRPr="00077C38">
        <w:rPr>
          <w:rFonts w:asciiTheme="majorHAnsi" w:hAnsiTheme="majorHAnsi" w:cstheme="minorHAnsi"/>
          <w:b/>
          <w:color w:val="FF0000"/>
          <w:w w:val="95"/>
          <w:szCs w:val="20"/>
        </w:rPr>
        <w:t xml:space="preserve">UNA TABELLA </w:t>
      </w:r>
      <w:r w:rsidR="00077C38" w:rsidRPr="00077C38">
        <w:rPr>
          <w:rFonts w:asciiTheme="majorHAnsi" w:hAnsiTheme="majorHAnsi" w:cstheme="minorHAnsi"/>
          <w:b/>
          <w:color w:val="FF0000"/>
          <w:w w:val="95"/>
          <w:szCs w:val="20"/>
        </w:rPr>
        <w:t xml:space="preserve">PER OGNI </w:t>
      </w:r>
      <w:r w:rsidR="00735994" w:rsidRPr="00077C38">
        <w:rPr>
          <w:rFonts w:asciiTheme="majorHAnsi" w:hAnsiTheme="majorHAnsi" w:cstheme="minorHAnsi"/>
          <w:b/>
          <w:color w:val="FF0000"/>
          <w:w w:val="95"/>
          <w:szCs w:val="20"/>
        </w:rPr>
        <w:t>CATEGORIA DICHIARATA</w:t>
      </w:r>
      <w:r w:rsidR="00735994" w:rsidRPr="00077C38">
        <w:rPr>
          <w:rFonts w:asciiTheme="majorHAnsi" w:hAnsiTheme="majorHAnsi" w:cstheme="minorHAnsi"/>
          <w:szCs w:val="20"/>
        </w:rPr>
        <w:t xml:space="preserve"> </w:t>
      </w:r>
      <w:r w:rsidR="00077C38" w:rsidRPr="00077C38">
        <w:rPr>
          <w:rFonts w:asciiTheme="majorHAnsi" w:hAnsiTheme="majorHAnsi" w:cstheme="minorHAnsi"/>
          <w:szCs w:val="20"/>
        </w:rPr>
        <w:t xml:space="preserve">- </w:t>
      </w:r>
      <w:r w:rsidR="00AA1C21" w:rsidRPr="00077C38">
        <w:rPr>
          <w:rFonts w:asciiTheme="majorHAnsi" w:hAnsiTheme="majorHAnsi" w:cstheme="minorHAnsi"/>
          <w:szCs w:val="20"/>
        </w:rPr>
        <w:t>A</w:t>
      </w:r>
      <w:r w:rsidRPr="00077C38">
        <w:rPr>
          <w:rFonts w:asciiTheme="majorHAnsi" w:hAnsiTheme="majorHAnsi" w:cstheme="minorHAnsi"/>
          <w:w w:val="95"/>
          <w:szCs w:val="20"/>
        </w:rPr>
        <w:t xml:space="preserve">rt.10 Avviso categorie: edilizia (ID opere </w:t>
      </w:r>
      <w:r w:rsidR="00DF12D3" w:rsidRPr="00077C38">
        <w:rPr>
          <w:rFonts w:asciiTheme="majorHAnsi" w:hAnsiTheme="majorHAnsi" w:cstheme="minorHAnsi"/>
          <w:w w:val="95"/>
          <w:szCs w:val="20"/>
        </w:rPr>
        <w:t xml:space="preserve">da </w:t>
      </w:r>
      <w:r w:rsidRPr="00077C38">
        <w:rPr>
          <w:rFonts w:asciiTheme="majorHAnsi" w:hAnsiTheme="majorHAnsi" w:cstheme="minorHAnsi"/>
          <w:w w:val="95"/>
          <w:szCs w:val="20"/>
        </w:rPr>
        <w:t>E.01</w:t>
      </w:r>
      <w:r w:rsidR="00DF12D3" w:rsidRPr="00077C38">
        <w:rPr>
          <w:rFonts w:asciiTheme="majorHAnsi" w:hAnsiTheme="majorHAnsi" w:cstheme="minorHAnsi"/>
          <w:w w:val="95"/>
          <w:szCs w:val="20"/>
        </w:rPr>
        <w:t xml:space="preserve"> a </w:t>
      </w:r>
      <w:r w:rsidRPr="00077C38">
        <w:rPr>
          <w:rFonts w:asciiTheme="majorHAnsi" w:hAnsiTheme="majorHAnsi" w:cstheme="minorHAnsi"/>
          <w:w w:val="95"/>
          <w:szCs w:val="20"/>
        </w:rPr>
        <w:t>E.22), strutture (ID opere</w:t>
      </w:r>
      <w:r w:rsidR="00DF12D3" w:rsidRPr="00077C38">
        <w:rPr>
          <w:rFonts w:asciiTheme="majorHAnsi" w:hAnsiTheme="majorHAnsi" w:cstheme="minorHAnsi"/>
          <w:w w:val="95"/>
          <w:szCs w:val="20"/>
        </w:rPr>
        <w:t xml:space="preserve"> da</w:t>
      </w:r>
      <w:r w:rsidRPr="00077C38">
        <w:rPr>
          <w:rFonts w:asciiTheme="majorHAnsi" w:hAnsiTheme="majorHAnsi" w:cstheme="minorHAnsi"/>
          <w:w w:val="95"/>
          <w:szCs w:val="20"/>
        </w:rPr>
        <w:t xml:space="preserve"> S.1</w:t>
      </w:r>
      <w:r w:rsidR="00DF12D3" w:rsidRPr="00077C38">
        <w:rPr>
          <w:rFonts w:asciiTheme="majorHAnsi" w:hAnsiTheme="majorHAnsi" w:cstheme="minorHAnsi"/>
          <w:w w:val="95"/>
          <w:szCs w:val="20"/>
        </w:rPr>
        <w:t xml:space="preserve"> a </w:t>
      </w:r>
      <w:r w:rsidRPr="00077C38">
        <w:rPr>
          <w:rFonts w:asciiTheme="majorHAnsi" w:hAnsiTheme="majorHAnsi" w:cstheme="minorHAnsi"/>
          <w:w w:val="95"/>
          <w:szCs w:val="20"/>
        </w:rPr>
        <w:t xml:space="preserve">S.6), impianti (ID opere </w:t>
      </w:r>
      <w:r w:rsidR="00DF12D3" w:rsidRPr="00077C38">
        <w:rPr>
          <w:rFonts w:asciiTheme="majorHAnsi" w:hAnsiTheme="majorHAnsi" w:cstheme="minorHAnsi"/>
          <w:w w:val="95"/>
          <w:szCs w:val="20"/>
        </w:rPr>
        <w:t xml:space="preserve">da </w:t>
      </w:r>
      <w:r w:rsidRPr="00077C38">
        <w:rPr>
          <w:rFonts w:asciiTheme="majorHAnsi" w:hAnsiTheme="majorHAnsi" w:cstheme="minorHAnsi"/>
          <w:w w:val="95"/>
          <w:szCs w:val="20"/>
        </w:rPr>
        <w:t>IA.01</w:t>
      </w:r>
      <w:r w:rsidR="00DF12D3" w:rsidRPr="00077C38">
        <w:rPr>
          <w:rFonts w:asciiTheme="majorHAnsi" w:hAnsiTheme="majorHAnsi" w:cstheme="minorHAnsi"/>
          <w:w w:val="95"/>
          <w:szCs w:val="20"/>
        </w:rPr>
        <w:t xml:space="preserve"> a </w:t>
      </w:r>
      <w:r w:rsidRPr="00077C38">
        <w:rPr>
          <w:rFonts w:asciiTheme="majorHAnsi" w:hAnsiTheme="majorHAnsi" w:cstheme="minorHAnsi"/>
          <w:w w:val="95"/>
          <w:szCs w:val="20"/>
        </w:rPr>
        <w:t xml:space="preserve">IA.04, </w:t>
      </w:r>
      <w:r w:rsidR="00DF12D3" w:rsidRPr="00077C38">
        <w:rPr>
          <w:rFonts w:asciiTheme="majorHAnsi" w:hAnsiTheme="majorHAnsi" w:cstheme="minorHAnsi"/>
          <w:w w:val="95"/>
          <w:szCs w:val="20"/>
        </w:rPr>
        <w:t xml:space="preserve">da </w:t>
      </w:r>
      <w:r w:rsidRPr="00077C38">
        <w:rPr>
          <w:rFonts w:asciiTheme="majorHAnsi" w:hAnsiTheme="majorHAnsi" w:cstheme="minorHAnsi"/>
          <w:w w:val="95"/>
          <w:szCs w:val="20"/>
        </w:rPr>
        <w:t>IB.01</w:t>
      </w:r>
      <w:r w:rsidR="00DF12D3" w:rsidRPr="00077C38">
        <w:rPr>
          <w:rFonts w:asciiTheme="majorHAnsi" w:hAnsiTheme="majorHAnsi" w:cstheme="minorHAnsi"/>
          <w:w w:val="95"/>
          <w:szCs w:val="20"/>
        </w:rPr>
        <w:t xml:space="preserve"> a </w:t>
      </w:r>
      <w:r w:rsidRPr="00077C38">
        <w:rPr>
          <w:rFonts w:asciiTheme="majorHAnsi" w:hAnsiTheme="majorHAnsi" w:cstheme="minorHAnsi"/>
          <w:w w:val="95"/>
          <w:szCs w:val="20"/>
        </w:rPr>
        <w:t xml:space="preserve">IB.12), infrastrutture per la viabilità (ID opere V.01-V.02-V.03), Idraulica (ID opere </w:t>
      </w:r>
      <w:r w:rsidR="00DF12D3" w:rsidRPr="00077C38">
        <w:rPr>
          <w:rFonts w:asciiTheme="majorHAnsi" w:hAnsiTheme="majorHAnsi" w:cstheme="minorHAnsi"/>
          <w:w w:val="95"/>
          <w:szCs w:val="20"/>
        </w:rPr>
        <w:t xml:space="preserve">da D.02 a </w:t>
      </w:r>
      <w:r w:rsidRPr="00077C38">
        <w:rPr>
          <w:rFonts w:asciiTheme="majorHAnsi" w:hAnsiTheme="majorHAnsi" w:cstheme="minorHAnsi"/>
          <w:w w:val="95"/>
          <w:szCs w:val="20"/>
        </w:rPr>
        <w:t xml:space="preserve">D.05), tecnologie della informazione e della comunicazione (ID opere T.01-T.02-T.03), paesaggio, ambiente (ID opere P.01-P.02-P.03), territorio e urbanistica (ID opere U.03). </w:t>
      </w:r>
    </w:p>
  </w:footnote>
  <w:footnote w:id="2">
    <w:p w14:paraId="6F09F1E0" w14:textId="77777777" w:rsidR="00DF12D3" w:rsidRPr="00077C38" w:rsidRDefault="00DF12D3" w:rsidP="00DF12D3">
      <w:pPr>
        <w:pStyle w:val="Corpotesto"/>
        <w:widowControl w:val="0"/>
        <w:autoSpaceDE w:val="0"/>
        <w:autoSpaceDN w:val="0"/>
        <w:spacing w:before="5" w:after="0"/>
        <w:ind w:left="284" w:right="-24"/>
        <w:jc w:val="both"/>
        <w:rPr>
          <w:rStyle w:val="Rimandonotaapidipagina"/>
          <w:rFonts w:asciiTheme="majorHAnsi" w:hAnsiTheme="majorHAnsi" w:cstheme="minorHAnsi"/>
          <w:szCs w:val="20"/>
          <w:vertAlign w:val="baseline"/>
        </w:rPr>
      </w:pPr>
      <w:r w:rsidRPr="00077C38">
        <w:rPr>
          <w:rStyle w:val="Rimandonotaapidipagina"/>
          <w:rFonts w:asciiTheme="majorHAnsi" w:hAnsiTheme="majorHAnsi" w:cstheme="minorHAnsi"/>
          <w:szCs w:val="20"/>
        </w:rPr>
        <w:footnoteRef/>
      </w:r>
      <w:r w:rsidRPr="00077C38">
        <w:rPr>
          <w:rStyle w:val="Rimandonotaapidipagina"/>
          <w:rFonts w:asciiTheme="majorHAnsi" w:hAnsiTheme="majorHAnsi" w:cstheme="minorHAnsi"/>
          <w:szCs w:val="20"/>
        </w:rPr>
        <w:t xml:space="preserve"> </w:t>
      </w:r>
      <w:r w:rsidRPr="00077C38">
        <w:rPr>
          <w:rFonts w:asciiTheme="majorHAnsi" w:hAnsiTheme="majorHAnsi" w:cstheme="minorHAnsi"/>
          <w:szCs w:val="20"/>
        </w:rPr>
        <w:t xml:space="preserve"> </w:t>
      </w:r>
      <w:r w:rsidRPr="00077C38">
        <w:rPr>
          <w:rStyle w:val="Rimandonotaapidipagina"/>
          <w:rFonts w:asciiTheme="majorHAnsi" w:hAnsiTheme="majorHAnsi" w:cstheme="minorHAnsi"/>
          <w:szCs w:val="20"/>
          <w:vertAlign w:val="baseline"/>
        </w:rPr>
        <w:t xml:space="preserve">Numerare le tabelle allegate rispetto al totale (es. 1 di 8 </w:t>
      </w:r>
      <w:proofErr w:type="spellStart"/>
      <w:r w:rsidRPr="00077C38">
        <w:rPr>
          <w:rStyle w:val="Rimandonotaapidipagina"/>
          <w:rFonts w:asciiTheme="majorHAnsi" w:hAnsiTheme="majorHAnsi" w:cstheme="minorHAnsi"/>
          <w:szCs w:val="20"/>
          <w:vertAlign w:val="baseline"/>
        </w:rPr>
        <w:t>ecc</w:t>
      </w:r>
      <w:proofErr w:type="spellEnd"/>
      <w:r w:rsidRPr="00077C38">
        <w:rPr>
          <w:rStyle w:val="Rimandonotaapidipagina"/>
          <w:rFonts w:asciiTheme="majorHAnsi" w:hAnsiTheme="majorHAnsi" w:cstheme="minorHAnsi"/>
          <w:szCs w:val="20"/>
          <w:vertAlign w:val="baseline"/>
        </w:rPr>
        <w:t>…)</w:t>
      </w:r>
    </w:p>
  </w:footnote>
  <w:footnote w:id="3">
    <w:p w14:paraId="6B91033A" w14:textId="77777777" w:rsidR="00A67801" w:rsidRPr="00077C38" w:rsidRDefault="00A67801" w:rsidP="00A67801">
      <w:pPr>
        <w:pStyle w:val="Corpotesto"/>
        <w:widowControl w:val="0"/>
        <w:autoSpaceDE w:val="0"/>
        <w:autoSpaceDN w:val="0"/>
        <w:spacing w:before="5" w:after="0"/>
        <w:ind w:left="284" w:right="-24"/>
        <w:jc w:val="both"/>
        <w:rPr>
          <w:rStyle w:val="Rimandonotaapidipagina"/>
          <w:rFonts w:asciiTheme="majorHAnsi" w:hAnsiTheme="majorHAnsi" w:cstheme="minorHAnsi"/>
          <w:szCs w:val="20"/>
        </w:rPr>
      </w:pPr>
      <w:r w:rsidRPr="00077C38">
        <w:rPr>
          <w:rStyle w:val="Rimandonotaapidipagina"/>
          <w:rFonts w:asciiTheme="majorHAnsi" w:hAnsiTheme="majorHAnsi" w:cstheme="minorHAnsi"/>
          <w:szCs w:val="20"/>
        </w:rPr>
        <w:footnoteRef/>
      </w:r>
      <w:r w:rsidRPr="00077C38">
        <w:rPr>
          <w:rStyle w:val="Rimandonotaapidipagina"/>
          <w:rFonts w:asciiTheme="majorHAnsi" w:hAnsiTheme="majorHAnsi" w:cstheme="minorHAnsi"/>
          <w:szCs w:val="20"/>
        </w:rPr>
        <w:t xml:space="preserve"> </w:t>
      </w:r>
      <w:r w:rsidR="00735994" w:rsidRPr="00077C38">
        <w:rPr>
          <w:rFonts w:asciiTheme="majorHAnsi" w:hAnsiTheme="majorHAnsi" w:cstheme="minorHAnsi"/>
          <w:w w:val="95"/>
          <w:szCs w:val="20"/>
        </w:rPr>
        <w:t>TIPOLOGIA PRESTAZIONE: i</w:t>
      </w:r>
      <w:r w:rsidRPr="00077C38">
        <w:rPr>
          <w:rFonts w:asciiTheme="majorHAnsi" w:hAnsiTheme="majorHAnsi" w:cstheme="minorHAnsi"/>
          <w:w w:val="95"/>
          <w:szCs w:val="20"/>
        </w:rPr>
        <w:t>ndagini, prove e verifiche, rilievi, progettazione (INDICARE IL LIVELLO), verifica della progettazione  (INDICARE IL LIVELLO), coordinamento della sicurezza in fase di progettazione e/o esecuzione, direzione lavori, direzione dell’esecuzione, collaudo tecnico/amministrativo, collaudo statico, direz</w:t>
      </w:r>
      <w:r w:rsidR="00AA1C21" w:rsidRPr="00077C38">
        <w:rPr>
          <w:rFonts w:asciiTheme="majorHAnsi" w:hAnsiTheme="majorHAnsi" w:cstheme="minorHAnsi"/>
          <w:w w:val="95"/>
          <w:szCs w:val="20"/>
        </w:rPr>
        <w:t>ione dell’esecuzione, componente</w:t>
      </w:r>
      <w:r w:rsidRPr="00077C38">
        <w:rPr>
          <w:rFonts w:asciiTheme="majorHAnsi" w:hAnsiTheme="majorHAnsi" w:cstheme="minorHAnsi"/>
          <w:w w:val="95"/>
          <w:szCs w:val="20"/>
        </w:rPr>
        <w:t>/presidente di commissione di gara, supporto al RUP, consulenze specialistiche per la progettazione (tra cui quella del geologo), al verificatore della progettazione, alla direzione lavori, al coordinamento della sicurezza e al collaudo.</w:t>
      </w:r>
    </w:p>
  </w:footnote>
  <w:footnote w:id="4">
    <w:p w14:paraId="3535B4CB" w14:textId="77777777" w:rsidR="00AA1C21" w:rsidRPr="00077C38" w:rsidRDefault="00AA1C21" w:rsidP="00AA1C21">
      <w:pPr>
        <w:pStyle w:val="Corpotesto"/>
        <w:widowControl w:val="0"/>
        <w:autoSpaceDE w:val="0"/>
        <w:autoSpaceDN w:val="0"/>
        <w:spacing w:before="5" w:after="0"/>
        <w:ind w:left="284" w:right="-24"/>
        <w:jc w:val="both"/>
        <w:rPr>
          <w:rFonts w:asciiTheme="majorHAnsi" w:hAnsiTheme="majorHAnsi"/>
          <w:szCs w:val="20"/>
        </w:rPr>
      </w:pPr>
      <w:r w:rsidRPr="00077C38">
        <w:rPr>
          <w:rStyle w:val="Rimandonotaapidipagina"/>
          <w:rFonts w:asciiTheme="majorHAnsi" w:hAnsiTheme="majorHAnsi" w:cstheme="minorHAnsi"/>
          <w:szCs w:val="20"/>
        </w:rPr>
        <w:footnoteRef/>
      </w:r>
      <w:r w:rsidRPr="00077C38">
        <w:rPr>
          <w:rStyle w:val="Rimandonotaapidipagina"/>
          <w:rFonts w:asciiTheme="majorHAnsi" w:hAnsiTheme="majorHAnsi" w:cstheme="minorHAnsi"/>
          <w:szCs w:val="20"/>
        </w:rPr>
        <w:t xml:space="preserve"> </w:t>
      </w:r>
      <w:r w:rsidRPr="00077C38">
        <w:rPr>
          <w:rFonts w:asciiTheme="majorHAnsi" w:hAnsiTheme="majorHAnsi" w:cstheme="minorHAnsi"/>
          <w:szCs w:val="20"/>
        </w:rPr>
        <w:t xml:space="preserve"> </w:t>
      </w:r>
      <w:r w:rsidRPr="00077C38">
        <w:rPr>
          <w:rStyle w:val="Rimandonotaapidipagina"/>
          <w:rFonts w:asciiTheme="majorHAnsi" w:hAnsiTheme="majorHAnsi" w:cstheme="minorHAnsi"/>
          <w:szCs w:val="20"/>
          <w:vertAlign w:val="baseline"/>
        </w:rPr>
        <w:t xml:space="preserve">Indicare il committente pubblico o privato con cui è stato sottoscritto il contratto di prestazione professionale </w:t>
      </w:r>
    </w:p>
  </w:footnote>
  <w:footnote w:id="5">
    <w:p w14:paraId="686598CD" w14:textId="77777777" w:rsidR="00AA1C21" w:rsidRPr="00077C38" w:rsidRDefault="00AA1C21" w:rsidP="00AA1C21">
      <w:pPr>
        <w:pStyle w:val="Corpotesto"/>
        <w:widowControl w:val="0"/>
        <w:autoSpaceDE w:val="0"/>
        <w:autoSpaceDN w:val="0"/>
        <w:spacing w:before="5" w:after="0"/>
        <w:ind w:left="284" w:right="-24"/>
        <w:jc w:val="both"/>
        <w:rPr>
          <w:rFonts w:asciiTheme="majorHAnsi" w:hAnsiTheme="majorHAnsi"/>
          <w:szCs w:val="20"/>
        </w:rPr>
      </w:pPr>
      <w:r w:rsidRPr="00077C38">
        <w:rPr>
          <w:rStyle w:val="Rimandonotaapidipagina"/>
          <w:rFonts w:asciiTheme="majorHAnsi" w:hAnsiTheme="majorHAnsi" w:cstheme="minorHAnsi"/>
          <w:szCs w:val="20"/>
        </w:rPr>
        <w:footnoteRef/>
      </w:r>
      <w:r w:rsidRPr="00077C38">
        <w:rPr>
          <w:rStyle w:val="Rimandonotaapidipagina"/>
          <w:rFonts w:asciiTheme="majorHAnsi" w:hAnsiTheme="majorHAnsi" w:cstheme="minorHAnsi"/>
          <w:szCs w:val="20"/>
        </w:rPr>
        <w:t xml:space="preserve"> </w:t>
      </w:r>
      <w:r w:rsidRPr="00077C38">
        <w:rPr>
          <w:rFonts w:asciiTheme="majorHAnsi" w:hAnsiTheme="majorHAnsi" w:cstheme="minorHAnsi"/>
          <w:szCs w:val="20"/>
        </w:rPr>
        <w:t xml:space="preserve"> </w:t>
      </w:r>
      <w:r w:rsidRPr="00077C38">
        <w:rPr>
          <w:rStyle w:val="Rimandonotaapidipagina"/>
          <w:rFonts w:asciiTheme="majorHAnsi" w:hAnsiTheme="majorHAnsi" w:cstheme="minorHAnsi"/>
          <w:szCs w:val="20"/>
          <w:vertAlign w:val="baseline"/>
        </w:rPr>
        <w:t>Indicare in sintesi la denominazione dell’intervento nell’ambito del quale è stata svolta la prestazione professionale</w:t>
      </w:r>
    </w:p>
  </w:footnote>
  <w:footnote w:id="6">
    <w:p w14:paraId="1CA3CE23" w14:textId="77777777" w:rsidR="00AA1C21" w:rsidRPr="00077C38" w:rsidRDefault="00AA1C21" w:rsidP="00AA1C21">
      <w:pPr>
        <w:pStyle w:val="Corpotesto"/>
        <w:widowControl w:val="0"/>
        <w:autoSpaceDE w:val="0"/>
        <w:autoSpaceDN w:val="0"/>
        <w:spacing w:before="5" w:after="0"/>
        <w:ind w:left="284" w:right="-24"/>
        <w:jc w:val="both"/>
        <w:rPr>
          <w:rFonts w:asciiTheme="majorHAnsi" w:hAnsiTheme="majorHAnsi"/>
          <w:szCs w:val="20"/>
        </w:rPr>
      </w:pPr>
      <w:r w:rsidRPr="00077C38">
        <w:rPr>
          <w:rStyle w:val="Rimandonotaapidipagina"/>
          <w:rFonts w:asciiTheme="majorHAnsi" w:hAnsiTheme="majorHAnsi" w:cstheme="minorHAnsi"/>
          <w:szCs w:val="20"/>
        </w:rPr>
        <w:footnoteRef/>
      </w:r>
      <w:r w:rsidRPr="00077C38">
        <w:rPr>
          <w:rStyle w:val="Rimandonotaapidipagina"/>
          <w:rFonts w:asciiTheme="majorHAnsi" w:hAnsiTheme="majorHAnsi" w:cstheme="minorHAnsi"/>
          <w:szCs w:val="20"/>
        </w:rPr>
        <w:t xml:space="preserve"> </w:t>
      </w:r>
      <w:r w:rsidRPr="00077C38">
        <w:rPr>
          <w:rFonts w:asciiTheme="majorHAnsi" w:hAnsiTheme="majorHAnsi" w:cstheme="minorHAnsi"/>
          <w:szCs w:val="20"/>
        </w:rPr>
        <w:t xml:space="preserve"> </w:t>
      </w:r>
      <w:r w:rsidRPr="00077C38">
        <w:rPr>
          <w:rStyle w:val="Rimandonotaapidipagina"/>
          <w:rFonts w:asciiTheme="majorHAnsi" w:hAnsiTheme="majorHAnsi" w:cstheme="minorHAnsi"/>
          <w:szCs w:val="20"/>
          <w:vertAlign w:val="baseline"/>
        </w:rPr>
        <w:t>Indicare l’importo lordo del contratto al netto di IVA ed oneri previdenziali</w:t>
      </w:r>
    </w:p>
  </w:footnote>
  <w:footnote w:id="7">
    <w:p w14:paraId="5327CA23" w14:textId="77777777" w:rsidR="00AA1C21" w:rsidRPr="00077C38" w:rsidRDefault="00AA1C21" w:rsidP="00AA1C21">
      <w:pPr>
        <w:pStyle w:val="Corpotesto"/>
        <w:widowControl w:val="0"/>
        <w:autoSpaceDE w:val="0"/>
        <w:autoSpaceDN w:val="0"/>
        <w:spacing w:before="5" w:after="0"/>
        <w:ind w:left="284" w:right="-24"/>
        <w:jc w:val="both"/>
        <w:rPr>
          <w:sz w:val="32"/>
        </w:rPr>
      </w:pPr>
      <w:r w:rsidRPr="00077C38">
        <w:rPr>
          <w:rStyle w:val="Rimandonotaapidipagina"/>
          <w:rFonts w:asciiTheme="majorHAnsi" w:hAnsiTheme="majorHAnsi" w:cstheme="minorHAnsi"/>
          <w:szCs w:val="20"/>
        </w:rPr>
        <w:footnoteRef/>
      </w:r>
      <w:r w:rsidRPr="00077C38">
        <w:rPr>
          <w:rStyle w:val="Rimandonotaapidipagina"/>
          <w:rFonts w:asciiTheme="majorHAnsi" w:hAnsiTheme="majorHAnsi" w:cstheme="minorHAnsi"/>
          <w:szCs w:val="20"/>
        </w:rPr>
        <w:t xml:space="preserve"> </w:t>
      </w:r>
      <w:r w:rsidRPr="00077C38">
        <w:rPr>
          <w:rFonts w:asciiTheme="majorHAnsi" w:hAnsiTheme="majorHAnsi" w:cstheme="minorHAnsi"/>
          <w:szCs w:val="20"/>
        </w:rPr>
        <w:t xml:space="preserve"> </w:t>
      </w:r>
      <w:r w:rsidRPr="00077C38">
        <w:rPr>
          <w:rStyle w:val="Rimandonotaapidipagina"/>
          <w:rFonts w:asciiTheme="majorHAnsi" w:hAnsiTheme="majorHAnsi" w:cstheme="minorHAnsi"/>
          <w:szCs w:val="20"/>
          <w:vertAlign w:val="baseline"/>
        </w:rPr>
        <w:t>Indicare l’importo dei lavori dell’opera oggetto di prestazione</w:t>
      </w:r>
    </w:p>
  </w:footnote>
  <w:footnote w:id="8">
    <w:p w14:paraId="38828E1C" w14:textId="77777777" w:rsidR="00087E9F" w:rsidRPr="00077C38" w:rsidRDefault="00087E9F" w:rsidP="00087E9F">
      <w:pPr>
        <w:pStyle w:val="Corpotesto"/>
        <w:widowControl w:val="0"/>
        <w:autoSpaceDE w:val="0"/>
        <w:autoSpaceDN w:val="0"/>
        <w:spacing w:before="5" w:after="0"/>
        <w:ind w:left="284" w:right="-24"/>
        <w:jc w:val="both"/>
        <w:rPr>
          <w:rStyle w:val="Rimandonotaapidipagina"/>
          <w:rFonts w:asciiTheme="majorHAnsi" w:hAnsiTheme="majorHAnsi" w:cstheme="minorHAnsi"/>
          <w:sz w:val="22"/>
          <w:szCs w:val="20"/>
          <w:vertAlign w:val="baseline"/>
        </w:rPr>
      </w:pPr>
      <w:r w:rsidRPr="00077C38">
        <w:rPr>
          <w:rStyle w:val="Rimandonotaapidipagina"/>
          <w:rFonts w:asciiTheme="majorHAnsi" w:hAnsiTheme="majorHAnsi" w:cstheme="minorHAnsi"/>
          <w:szCs w:val="20"/>
        </w:rPr>
        <w:footnoteRef/>
      </w:r>
      <w:r w:rsidRPr="00077C38">
        <w:rPr>
          <w:rStyle w:val="Rimandonotaapidipagina"/>
          <w:rFonts w:asciiTheme="majorHAnsi" w:hAnsiTheme="majorHAnsi" w:cstheme="minorHAnsi"/>
          <w:szCs w:val="20"/>
        </w:rPr>
        <w:t xml:space="preserve"> </w:t>
      </w:r>
      <w:r w:rsidR="00DF12D3" w:rsidRPr="00077C38">
        <w:rPr>
          <w:rFonts w:asciiTheme="majorHAnsi" w:hAnsiTheme="majorHAnsi" w:cstheme="minorHAnsi"/>
          <w:szCs w:val="20"/>
        </w:rPr>
        <w:t xml:space="preserve"> </w:t>
      </w:r>
      <w:r w:rsidRPr="00077C38">
        <w:rPr>
          <w:rStyle w:val="Rimandonotaapidipagina"/>
          <w:rFonts w:asciiTheme="majorHAnsi" w:hAnsiTheme="majorHAnsi" w:cstheme="minorHAnsi"/>
          <w:szCs w:val="20"/>
          <w:vertAlign w:val="baseline"/>
        </w:rPr>
        <w:t xml:space="preserve">Dovranno essere indicati SOLO servizi svolti negli ultimi </w:t>
      </w:r>
      <w:r w:rsidRPr="00077C38">
        <w:rPr>
          <w:rStyle w:val="Rimandonotaapidipagina"/>
          <w:rFonts w:asciiTheme="majorHAnsi" w:hAnsiTheme="majorHAnsi" w:cstheme="minorHAnsi"/>
          <w:b/>
          <w:szCs w:val="20"/>
          <w:u w:val="single"/>
          <w:vertAlign w:val="baseline"/>
        </w:rPr>
        <w:t>cinque anni</w:t>
      </w:r>
      <w:r w:rsidRPr="00077C38">
        <w:rPr>
          <w:rStyle w:val="Rimandonotaapidipagina"/>
          <w:rFonts w:asciiTheme="majorHAnsi" w:hAnsiTheme="majorHAnsi" w:cstheme="minorHAnsi"/>
          <w:szCs w:val="20"/>
          <w:vertAlign w:val="baseline"/>
        </w:rPr>
        <w:t xml:space="preserve"> rispetto alla data di pubblicazione dell’Avviso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5DF2A44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0717220D"/>
    <w:multiLevelType w:val="hybridMultilevel"/>
    <w:tmpl w:val="041ACD64"/>
    <w:lvl w:ilvl="0" w:tplc="0410000D">
      <w:start w:val="1"/>
      <w:numFmt w:val="bullet"/>
      <w:lvlText w:val="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F420254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087755"/>
    <w:multiLevelType w:val="hybridMultilevel"/>
    <w:tmpl w:val="EAA2F5EA"/>
    <w:lvl w:ilvl="0" w:tplc="6408FB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047F0"/>
    <w:multiLevelType w:val="hybridMultilevel"/>
    <w:tmpl w:val="069870A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267D80"/>
    <w:multiLevelType w:val="hybridMultilevel"/>
    <w:tmpl w:val="118C7FF6"/>
    <w:lvl w:ilvl="0" w:tplc="1D5CD3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B11F4"/>
    <w:multiLevelType w:val="hybridMultilevel"/>
    <w:tmpl w:val="05D2B042"/>
    <w:lvl w:ilvl="0" w:tplc="D6E6D1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04800"/>
    <w:multiLevelType w:val="hybridMultilevel"/>
    <w:tmpl w:val="FFB68392"/>
    <w:lvl w:ilvl="0" w:tplc="19DA0D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2D43108"/>
    <w:multiLevelType w:val="hybridMultilevel"/>
    <w:tmpl w:val="3CD4032A"/>
    <w:lvl w:ilvl="0" w:tplc="79AAFABA">
      <w:start w:val="5"/>
      <w:numFmt w:val="bullet"/>
      <w:lvlText w:val="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55757"/>
    <w:multiLevelType w:val="hybridMultilevel"/>
    <w:tmpl w:val="7408E232"/>
    <w:lvl w:ilvl="0" w:tplc="FC5850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597135"/>
    <w:multiLevelType w:val="hybridMultilevel"/>
    <w:tmpl w:val="05D2B042"/>
    <w:lvl w:ilvl="0" w:tplc="D6E6D1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5756FF"/>
    <w:multiLevelType w:val="hybridMultilevel"/>
    <w:tmpl w:val="8D8CD99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3"/>
  </w:num>
  <w:num w:numId="4">
    <w:abstractNumId w:val="16"/>
  </w:num>
  <w:num w:numId="5">
    <w:abstractNumId w:val="24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21"/>
  </w:num>
  <w:num w:numId="19">
    <w:abstractNumId w:val="18"/>
  </w:num>
  <w:num w:numId="20">
    <w:abstractNumId w:val="22"/>
  </w:num>
  <w:num w:numId="21">
    <w:abstractNumId w:val="20"/>
  </w:num>
  <w:num w:numId="22">
    <w:abstractNumId w:val="0"/>
  </w:num>
  <w:num w:numId="23">
    <w:abstractNumId w:val="1"/>
  </w:num>
  <w:num w:numId="24">
    <w:abstractNumId w:val="14"/>
  </w:num>
  <w:num w:numId="25">
    <w:abstractNumId w:val="19"/>
  </w:num>
  <w:num w:numId="26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9E6"/>
    <w:rsid w:val="00012C88"/>
    <w:rsid w:val="000142FB"/>
    <w:rsid w:val="00052140"/>
    <w:rsid w:val="000546A4"/>
    <w:rsid w:val="0005602E"/>
    <w:rsid w:val="00057B70"/>
    <w:rsid w:val="0006391D"/>
    <w:rsid w:val="00077C38"/>
    <w:rsid w:val="00085625"/>
    <w:rsid w:val="00087E9F"/>
    <w:rsid w:val="000978C0"/>
    <w:rsid w:val="000C1DD2"/>
    <w:rsid w:val="000D02B9"/>
    <w:rsid w:val="000E72F2"/>
    <w:rsid w:val="000E7BC5"/>
    <w:rsid w:val="000F22B9"/>
    <w:rsid w:val="000F6C64"/>
    <w:rsid w:val="00100C33"/>
    <w:rsid w:val="00104005"/>
    <w:rsid w:val="00106355"/>
    <w:rsid w:val="001148B2"/>
    <w:rsid w:val="00115ADD"/>
    <w:rsid w:val="00127017"/>
    <w:rsid w:val="001469E9"/>
    <w:rsid w:val="001538F7"/>
    <w:rsid w:val="00155741"/>
    <w:rsid w:val="00161E51"/>
    <w:rsid w:val="001625A4"/>
    <w:rsid w:val="00165C95"/>
    <w:rsid w:val="00172A27"/>
    <w:rsid w:val="001812F6"/>
    <w:rsid w:val="00182822"/>
    <w:rsid w:val="00185E42"/>
    <w:rsid w:val="00197DFB"/>
    <w:rsid w:val="001A6C5B"/>
    <w:rsid w:val="001C2B7B"/>
    <w:rsid w:val="001C2EC8"/>
    <w:rsid w:val="001C4F9F"/>
    <w:rsid w:val="001C7EFB"/>
    <w:rsid w:val="001C7F4B"/>
    <w:rsid w:val="001E074C"/>
    <w:rsid w:val="001E38E3"/>
    <w:rsid w:val="001F27FC"/>
    <w:rsid w:val="00203E57"/>
    <w:rsid w:val="00207F24"/>
    <w:rsid w:val="00210708"/>
    <w:rsid w:val="002122C5"/>
    <w:rsid w:val="0021744D"/>
    <w:rsid w:val="0022379E"/>
    <w:rsid w:val="00223E07"/>
    <w:rsid w:val="00224D6E"/>
    <w:rsid w:val="00230753"/>
    <w:rsid w:val="0025570A"/>
    <w:rsid w:val="002563E4"/>
    <w:rsid w:val="002609AB"/>
    <w:rsid w:val="00261307"/>
    <w:rsid w:val="00293783"/>
    <w:rsid w:val="00293A4E"/>
    <w:rsid w:val="002B09B1"/>
    <w:rsid w:val="002B3C38"/>
    <w:rsid w:val="002D12D8"/>
    <w:rsid w:val="002D6A68"/>
    <w:rsid w:val="002D77CD"/>
    <w:rsid w:val="002E2AE1"/>
    <w:rsid w:val="002F3347"/>
    <w:rsid w:val="00324D8E"/>
    <w:rsid w:val="003457F3"/>
    <w:rsid w:val="00346C53"/>
    <w:rsid w:val="00366DDA"/>
    <w:rsid w:val="003A654F"/>
    <w:rsid w:val="003B04FA"/>
    <w:rsid w:val="003C30BE"/>
    <w:rsid w:val="003C3781"/>
    <w:rsid w:val="003E2BA7"/>
    <w:rsid w:val="003E67CF"/>
    <w:rsid w:val="003F008C"/>
    <w:rsid w:val="003F4F32"/>
    <w:rsid w:val="003F7067"/>
    <w:rsid w:val="004001CE"/>
    <w:rsid w:val="00405AAB"/>
    <w:rsid w:val="00406AAC"/>
    <w:rsid w:val="0041124E"/>
    <w:rsid w:val="00412E1F"/>
    <w:rsid w:val="0041428A"/>
    <w:rsid w:val="00425C90"/>
    <w:rsid w:val="00441EF8"/>
    <w:rsid w:val="00451B97"/>
    <w:rsid w:val="00453BB0"/>
    <w:rsid w:val="00456C72"/>
    <w:rsid w:val="0049601E"/>
    <w:rsid w:val="004A12C2"/>
    <w:rsid w:val="004A288C"/>
    <w:rsid w:val="004A37A5"/>
    <w:rsid w:val="004A75FF"/>
    <w:rsid w:val="004B45BB"/>
    <w:rsid w:val="004B735C"/>
    <w:rsid w:val="004C4AC3"/>
    <w:rsid w:val="004C524C"/>
    <w:rsid w:val="004D1643"/>
    <w:rsid w:val="004D4AFA"/>
    <w:rsid w:val="004F5119"/>
    <w:rsid w:val="004F5E7B"/>
    <w:rsid w:val="004F60B3"/>
    <w:rsid w:val="004F750C"/>
    <w:rsid w:val="00501316"/>
    <w:rsid w:val="00512452"/>
    <w:rsid w:val="00517146"/>
    <w:rsid w:val="005213A9"/>
    <w:rsid w:val="00524C2E"/>
    <w:rsid w:val="00535A24"/>
    <w:rsid w:val="005571C8"/>
    <w:rsid w:val="005739EE"/>
    <w:rsid w:val="00580A46"/>
    <w:rsid w:val="00584E96"/>
    <w:rsid w:val="005A2133"/>
    <w:rsid w:val="005A69E6"/>
    <w:rsid w:val="005B36E4"/>
    <w:rsid w:val="005B419A"/>
    <w:rsid w:val="005C5A63"/>
    <w:rsid w:val="005E3C01"/>
    <w:rsid w:val="005E4980"/>
    <w:rsid w:val="005F0AEF"/>
    <w:rsid w:val="005F681C"/>
    <w:rsid w:val="005F6E57"/>
    <w:rsid w:val="005F749C"/>
    <w:rsid w:val="006179EF"/>
    <w:rsid w:val="006220C6"/>
    <w:rsid w:val="0062677B"/>
    <w:rsid w:val="006314C0"/>
    <w:rsid w:val="00636F0F"/>
    <w:rsid w:val="00636F72"/>
    <w:rsid w:val="00655F01"/>
    <w:rsid w:val="00663ADC"/>
    <w:rsid w:val="00664D79"/>
    <w:rsid w:val="00665978"/>
    <w:rsid w:val="00673973"/>
    <w:rsid w:val="00674B02"/>
    <w:rsid w:val="00680108"/>
    <w:rsid w:val="0068745D"/>
    <w:rsid w:val="006B13EA"/>
    <w:rsid w:val="006B253D"/>
    <w:rsid w:val="006D0F13"/>
    <w:rsid w:val="006D5A3A"/>
    <w:rsid w:val="006D5E65"/>
    <w:rsid w:val="006E5ED8"/>
    <w:rsid w:val="006E73CF"/>
    <w:rsid w:val="006F0C01"/>
    <w:rsid w:val="007078C2"/>
    <w:rsid w:val="007100AC"/>
    <w:rsid w:val="00711923"/>
    <w:rsid w:val="00716605"/>
    <w:rsid w:val="007276B0"/>
    <w:rsid w:val="00735994"/>
    <w:rsid w:val="00742110"/>
    <w:rsid w:val="00757A90"/>
    <w:rsid w:val="007747A5"/>
    <w:rsid w:val="00781463"/>
    <w:rsid w:val="00787633"/>
    <w:rsid w:val="007877EE"/>
    <w:rsid w:val="007932AD"/>
    <w:rsid w:val="00797225"/>
    <w:rsid w:val="007B3AF1"/>
    <w:rsid w:val="007C0129"/>
    <w:rsid w:val="007C4261"/>
    <w:rsid w:val="007C42F2"/>
    <w:rsid w:val="007D01C6"/>
    <w:rsid w:val="007D2D04"/>
    <w:rsid w:val="007E0EB5"/>
    <w:rsid w:val="007F0E22"/>
    <w:rsid w:val="007F6563"/>
    <w:rsid w:val="007F723A"/>
    <w:rsid w:val="00801AFE"/>
    <w:rsid w:val="008208C6"/>
    <w:rsid w:val="00827A9F"/>
    <w:rsid w:val="008310E4"/>
    <w:rsid w:val="0083433B"/>
    <w:rsid w:val="00842B0D"/>
    <w:rsid w:val="008600C7"/>
    <w:rsid w:val="00875CFA"/>
    <w:rsid w:val="00881ACE"/>
    <w:rsid w:val="00881F1A"/>
    <w:rsid w:val="00883843"/>
    <w:rsid w:val="00886D14"/>
    <w:rsid w:val="008A4887"/>
    <w:rsid w:val="008A50A8"/>
    <w:rsid w:val="008A5EE5"/>
    <w:rsid w:val="008A6534"/>
    <w:rsid w:val="008B4BDE"/>
    <w:rsid w:val="008C5C4D"/>
    <w:rsid w:val="008D5DB2"/>
    <w:rsid w:val="008D721D"/>
    <w:rsid w:val="008E6FB5"/>
    <w:rsid w:val="008E7A3C"/>
    <w:rsid w:val="008E7FD8"/>
    <w:rsid w:val="008F256A"/>
    <w:rsid w:val="008F35A1"/>
    <w:rsid w:val="0093288C"/>
    <w:rsid w:val="00955811"/>
    <w:rsid w:val="00956FCA"/>
    <w:rsid w:val="0096350A"/>
    <w:rsid w:val="00964A0E"/>
    <w:rsid w:val="00984B2C"/>
    <w:rsid w:val="00984C94"/>
    <w:rsid w:val="009850A9"/>
    <w:rsid w:val="0099103E"/>
    <w:rsid w:val="00991387"/>
    <w:rsid w:val="009945A3"/>
    <w:rsid w:val="00995931"/>
    <w:rsid w:val="009A07DC"/>
    <w:rsid w:val="009A3986"/>
    <w:rsid w:val="009B0FE9"/>
    <w:rsid w:val="009B110D"/>
    <w:rsid w:val="009B48C9"/>
    <w:rsid w:val="009C1FE8"/>
    <w:rsid w:val="009C2A32"/>
    <w:rsid w:val="009C49AC"/>
    <w:rsid w:val="009D47B4"/>
    <w:rsid w:val="009D7345"/>
    <w:rsid w:val="009E63C9"/>
    <w:rsid w:val="009F0A4E"/>
    <w:rsid w:val="009F1B91"/>
    <w:rsid w:val="00A010E5"/>
    <w:rsid w:val="00A231A3"/>
    <w:rsid w:val="00A465D5"/>
    <w:rsid w:val="00A67801"/>
    <w:rsid w:val="00A81EC9"/>
    <w:rsid w:val="00A8778D"/>
    <w:rsid w:val="00A9129C"/>
    <w:rsid w:val="00A92E64"/>
    <w:rsid w:val="00A93CA2"/>
    <w:rsid w:val="00A93E16"/>
    <w:rsid w:val="00A95159"/>
    <w:rsid w:val="00A95541"/>
    <w:rsid w:val="00AA1394"/>
    <w:rsid w:val="00AA1C21"/>
    <w:rsid w:val="00AA4F2D"/>
    <w:rsid w:val="00AB2E55"/>
    <w:rsid w:val="00AC1319"/>
    <w:rsid w:val="00AC23E6"/>
    <w:rsid w:val="00AC429B"/>
    <w:rsid w:val="00AD1ED2"/>
    <w:rsid w:val="00AD2135"/>
    <w:rsid w:val="00AF150D"/>
    <w:rsid w:val="00B1021F"/>
    <w:rsid w:val="00B14E90"/>
    <w:rsid w:val="00B179E9"/>
    <w:rsid w:val="00B2067C"/>
    <w:rsid w:val="00B229EA"/>
    <w:rsid w:val="00B52A65"/>
    <w:rsid w:val="00B554A8"/>
    <w:rsid w:val="00B56BCF"/>
    <w:rsid w:val="00B6067F"/>
    <w:rsid w:val="00B6366A"/>
    <w:rsid w:val="00BA7402"/>
    <w:rsid w:val="00BB5CE9"/>
    <w:rsid w:val="00BB62D2"/>
    <w:rsid w:val="00BD2997"/>
    <w:rsid w:val="00BE14E9"/>
    <w:rsid w:val="00BE3820"/>
    <w:rsid w:val="00C0231B"/>
    <w:rsid w:val="00C21B4E"/>
    <w:rsid w:val="00C227CE"/>
    <w:rsid w:val="00C245D4"/>
    <w:rsid w:val="00C307EC"/>
    <w:rsid w:val="00C348D9"/>
    <w:rsid w:val="00C41497"/>
    <w:rsid w:val="00C4170F"/>
    <w:rsid w:val="00C43E5C"/>
    <w:rsid w:val="00C529B9"/>
    <w:rsid w:val="00C53566"/>
    <w:rsid w:val="00C5780B"/>
    <w:rsid w:val="00C626FE"/>
    <w:rsid w:val="00C639D5"/>
    <w:rsid w:val="00C652AC"/>
    <w:rsid w:val="00C8267E"/>
    <w:rsid w:val="00CA1E7F"/>
    <w:rsid w:val="00CB6480"/>
    <w:rsid w:val="00CC293C"/>
    <w:rsid w:val="00CC7E58"/>
    <w:rsid w:val="00CD2016"/>
    <w:rsid w:val="00D10EE9"/>
    <w:rsid w:val="00D21EB1"/>
    <w:rsid w:val="00D47A11"/>
    <w:rsid w:val="00D5190C"/>
    <w:rsid w:val="00D54BAE"/>
    <w:rsid w:val="00D652EB"/>
    <w:rsid w:val="00DA50F5"/>
    <w:rsid w:val="00DC44C3"/>
    <w:rsid w:val="00DD25B1"/>
    <w:rsid w:val="00DD2D5C"/>
    <w:rsid w:val="00DD4A7E"/>
    <w:rsid w:val="00DE70EF"/>
    <w:rsid w:val="00DF12D3"/>
    <w:rsid w:val="00DF76F3"/>
    <w:rsid w:val="00E07C30"/>
    <w:rsid w:val="00E15FEE"/>
    <w:rsid w:val="00E260E2"/>
    <w:rsid w:val="00E276C3"/>
    <w:rsid w:val="00E4243E"/>
    <w:rsid w:val="00E43B9A"/>
    <w:rsid w:val="00E47F3D"/>
    <w:rsid w:val="00E52AF9"/>
    <w:rsid w:val="00E66747"/>
    <w:rsid w:val="00E75611"/>
    <w:rsid w:val="00E808D4"/>
    <w:rsid w:val="00E87CD5"/>
    <w:rsid w:val="00E90BE8"/>
    <w:rsid w:val="00E96104"/>
    <w:rsid w:val="00E97457"/>
    <w:rsid w:val="00EC70BF"/>
    <w:rsid w:val="00ED632E"/>
    <w:rsid w:val="00EF5F0D"/>
    <w:rsid w:val="00EF7670"/>
    <w:rsid w:val="00F00E36"/>
    <w:rsid w:val="00F14C0F"/>
    <w:rsid w:val="00F2251A"/>
    <w:rsid w:val="00F34465"/>
    <w:rsid w:val="00F354AB"/>
    <w:rsid w:val="00F41AFB"/>
    <w:rsid w:val="00F668A0"/>
    <w:rsid w:val="00F77743"/>
    <w:rsid w:val="00FD1CC0"/>
    <w:rsid w:val="00FD3024"/>
    <w:rsid w:val="00FD609F"/>
    <w:rsid w:val="00FE21DF"/>
    <w:rsid w:val="00FE4F38"/>
    <w:rsid w:val="00FF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0554B"/>
  <w15:docId w15:val="{EF0A7554-95E8-4DE6-8C31-29F9C65E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21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166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link w:val="Titolo2Carattere"/>
    <w:qFormat/>
    <w:rsid w:val="00C5780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rsid w:val="00DC44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AA4F2D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4B735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F008C"/>
    <w:rPr>
      <w:rFonts w:ascii="Arial" w:hAnsi="Arial" w:cs="Arial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locked/>
    <w:rsid w:val="005213A9"/>
    <w:rPr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rsid w:val="00DC44C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locked/>
    <w:rsid w:val="00AA4F2D"/>
    <w:rPr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basedOn w:val="Carpredefinitoparagrafo"/>
    <w:link w:val="Titolo5"/>
    <w:rsid w:val="003F008C"/>
    <w:rPr>
      <w:b/>
      <w:bCs/>
      <w:i/>
      <w:iCs/>
      <w:sz w:val="26"/>
      <w:szCs w:val="26"/>
    </w:rPr>
  </w:style>
  <w:style w:type="paragraph" w:styleId="NormaleWeb">
    <w:name w:val="Normal (Web)"/>
    <w:basedOn w:val="Normale"/>
    <w:uiPriority w:val="99"/>
    <w:rsid w:val="005A69E6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qFormat/>
    <w:rsid w:val="005A69E6"/>
    <w:rPr>
      <w:b/>
      <w:bCs/>
    </w:rPr>
  </w:style>
  <w:style w:type="paragraph" w:customStyle="1" w:styleId="titgiurispr">
    <w:name w:val="titgiurispr"/>
    <w:basedOn w:val="Normale"/>
    <w:rsid w:val="005A69E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5A69E6"/>
  </w:style>
  <w:style w:type="character" w:styleId="Enfasicorsivo">
    <w:name w:val="Emphasis"/>
    <w:basedOn w:val="Carpredefinitoparagrafo"/>
    <w:qFormat/>
    <w:rsid w:val="005A69E6"/>
    <w:rPr>
      <w:i/>
      <w:iCs/>
    </w:rPr>
  </w:style>
  <w:style w:type="paragraph" w:customStyle="1" w:styleId="Default">
    <w:name w:val="Default"/>
    <w:rsid w:val="005A69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basedOn w:val="Carpredefinitoparagrafo"/>
    <w:rsid w:val="006D5A3A"/>
    <w:rPr>
      <w:color w:val="0000FF"/>
      <w:u w:val="single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rsid w:val="007276B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Normale"/>
    <w:rsid w:val="004B735C"/>
    <w:pPr>
      <w:spacing w:before="100" w:beforeAutospacing="1"/>
      <w:ind w:left="1945" w:firstLine="363"/>
    </w:pPr>
    <w:rPr>
      <w:sz w:val="22"/>
      <w:szCs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B1021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5213A9"/>
    <w:rPr>
      <w:sz w:val="24"/>
      <w:szCs w:val="24"/>
    </w:rPr>
  </w:style>
  <w:style w:type="paragraph" w:customStyle="1" w:styleId="Testo10modulistica">
    <w:name w:val="Testo 10 modulistica"/>
    <w:basedOn w:val="Normale"/>
    <w:rsid w:val="00B1021F"/>
    <w:pPr>
      <w:autoSpaceDE w:val="0"/>
      <w:autoSpaceDN w:val="0"/>
      <w:adjustRightInd w:val="0"/>
      <w:spacing w:line="288" w:lineRule="atLeast"/>
      <w:ind w:firstLine="360"/>
      <w:jc w:val="both"/>
    </w:pPr>
    <w:rPr>
      <w:rFonts w:ascii="NewAster" w:hAnsi="NewAster" w:cs="NewAster"/>
      <w:color w:val="000000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71660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3F008C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71660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F008C"/>
    <w:rPr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locked/>
    <w:rsid w:val="00716605"/>
    <w:rPr>
      <w:rFonts w:ascii="Courier" w:hAnsi="Courier"/>
      <w:b/>
      <w:bCs/>
      <w:sz w:val="24"/>
      <w:szCs w:val="24"/>
      <w:lang w:val="it-IT" w:eastAsia="it-IT" w:bidi="ar-SA"/>
    </w:rPr>
  </w:style>
  <w:style w:type="paragraph" w:styleId="Sottotitolo">
    <w:name w:val="Subtitle"/>
    <w:basedOn w:val="Normale"/>
    <w:link w:val="SottotitoloCarattere"/>
    <w:qFormat/>
    <w:rsid w:val="00716605"/>
    <w:pPr>
      <w:autoSpaceDE w:val="0"/>
      <w:autoSpaceDN w:val="0"/>
      <w:jc w:val="center"/>
    </w:pPr>
    <w:rPr>
      <w:rFonts w:ascii="Courier" w:hAnsi="Courier"/>
      <w:b/>
      <w:bCs/>
    </w:rPr>
  </w:style>
  <w:style w:type="table" w:styleId="Grigliatabella">
    <w:name w:val="Table Grid"/>
    <w:basedOn w:val="Tabellanormale"/>
    <w:uiPriority w:val="59"/>
    <w:rsid w:val="0071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edio">
    <w:name w:val="msonormalcxspmedio"/>
    <w:basedOn w:val="Normale"/>
    <w:rsid w:val="00716605"/>
    <w:pPr>
      <w:spacing w:before="100" w:beforeAutospacing="1" w:after="100" w:afterAutospacing="1"/>
    </w:pPr>
  </w:style>
  <w:style w:type="character" w:customStyle="1" w:styleId="A62">
    <w:name w:val="A6+2"/>
    <w:rsid w:val="00757A90"/>
    <w:rPr>
      <w:rFonts w:cs="NewAster"/>
      <w:i/>
      <w:iCs/>
      <w:color w:val="000000"/>
      <w:sz w:val="20"/>
      <w:szCs w:val="20"/>
      <w:u w:val="single"/>
    </w:rPr>
  </w:style>
  <w:style w:type="paragraph" w:customStyle="1" w:styleId="Pa75">
    <w:name w:val="Pa75"/>
    <w:basedOn w:val="Default"/>
    <w:next w:val="Default"/>
    <w:rsid w:val="00757A90"/>
    <w:pPr>
      <w:spacing w:line="201" w:lineRule="atLeast"/>
    </w:pPr>
    <w:rPr>
      <w:rFonts w:ascii="NewAster" w:hAnsi="NewAster"/>
      <w:color w:val="auto"/>
    </w:rPr>
  </w:style>
  <w:style w:type="paragraph" w:styleId="Corpodeltesto2">
    <w:name w:val="Body Text 2"/>
    <w:basedOn w:val="Normale"/>
    <w:link w:val="Corpodeltesto2Carattere"/>
    <w:rsid w:val="00AA4F2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3F008C"/>
    <w:rPr>
      <w:sz w:val="2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AA4F2D"/>
    <w:rPr>
      <w:sz w:val="16"/>
      <w:szCs w:val="16"/>
      <w:lang w:val="it-IT" w:eastAsia="it-IT" w:bidi="ar-SA"/>
    </w:rPr>
  </w:style>
  <w:style w:type="paragraph" w:styleId="Corpodeltesto3">
    <w:name w:val="Body Text 3"/>
    <w:basedOn w:val="Normale"/>
    <w:link w:val="Corpodeltesto3Carattere"/>
    <w:uiPriority w:val="99"/>
    <w:rsid w:val="00AA4F2D"/>
    <w:pPr>
      <w:autoSpaceDE w:val="0"/>
      <w:autoSpaceDN w:val="0"/>
      <w:spacing w:after="120"/>
    </w:pPr>
    <w:rPr>
      <w:sz w:val="16"/>
      <w:szCs w:val="16"/>
    </w:rPr>
  </w:style>
  <w:style w:type="paragraph" w:styleId="Paragrafoelenco">
    <w:name w:val="List Paragraph"/>
    <w:basedOn w:val="Normale"/>
    <w:uiPriority w:val="99"/>
    <w:qFormat/>
    <w:rsid w:val="00781463"/>
    <w:pPr>
      <w:suppressAutoHyphens/>
      <w:ind w:left="708"/>
    </w:pPr>
    <w:rPr>
      <w:lang w:eastAsia="ar-SA"/>
    </w:rPr>
  </w:style>
  <w:style w:type="character" w:customStyle="1" w:styleId="SottotitoloCarattere1">
    <w:name w:val="Sottotitolo Carattere1"/>
    <w:basedOn w:val="Carpredefinitoparagrafo"/>
    <w:locked/>
    <w:rsid w:val="003F008C"/>
    <w:rPr>
      <w:rFonts w:ascii="Courier" w:hAnsi="Courier"/>
      <w:b/>
      <w:bCs/>
      <w:sz w:val="24"/>
      <w:szCs w:val="24"/>
    </w:rPr>
  </w:style>
  <w:style w:type="character" w:customStyle="1" w:styleId="Corpodeltesto3Carattere1">
    <w:name w:val="Corpo del testo 3 Carattere1"/>
    <w:basedOn w:val="Carpredefinitoparagrafo"/>
    <w:semiHidden/>
    <w:locked/>
    <w:rsid w:val="003F008C"/>
    <w:rPr>
      <w:sz w:val="16"/>
      <w:szCs w:val="16"/>
    </w:rPr>
  </w:style>
  <w:style w:type="paragraph" w:styleId="Nessunaspaziatura">
    <w:name w:val="No Spacing"/>
    <w:uiPriority w:val="1"/>
    <w:qFormat/>
    <w:rsid w:val="00DC44C3"/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rsid w:val="007C01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C012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C01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0129"/>
    <w:rPr>
      <w:sz w:val="24"/>
      <w:szCs w:val="24"/>
    </w:rPr>
  </w:style>
  <w:style w:type="character" w:customStyle="1" w:styleId="NormalBoldChar">
    <w:name w:val="NormalBold Char"/>
    <w:rsid w:val="005213A9"/>
    <w:rPr>
      <w:rFonts w:ascii="Times New Roman" w:hAnsi="Times New Roman"/>
      <w:b/>
      <w:sz w:val="24"/>
      <w:lang w:eastAsia="it-IT"/>
    </w:rPr>
  </w:style>
  <w:style w:type="character" w:customStyle="1" w:styleId="DeltaViewInsertion">
    <w:name w:val="DeltaView Insertion"/>
    <w:rsid w:val="005213A9"/>
    <w:rPr>
      <w:b/>
      <w:i/>
      <w:spacing w:val="0"/>
    </w:rPr>
  </w:style>
  <w:style w:type="character" w:customStyle="1" w:styleId="TestonotaapidipaginaCarattere">
    <w:name w:val="Testo nota a piè di pagina Carattere"/>
    <w:rsid w:val="005213A9"/>
    <w:rPr>
      <w:rFonts w:ascii="Times New Roman" w:hAnsi="Times New Roman"/>
      <w:sz w:val="20"/>
      <w:lang w:eastAsia="it-IT"/>
    </w:rPr>
  </w:style>
  <w:style w:type="character" w:styleId="Rimandonotaapidipagina">
    <w:name w:val="footnote reference"/>
    <w:basedOn w:val="Carpredefinitoparagrafo"/>
    <w:rsid w:val="005213A9"/>
    <w:rPr>
      <w:rFonts w:cs="Times New Roman"/>
      <w:vertAlign w:val="superscript"/>
    </w:rPr>
  </w:style>
  <w:style w:type="character" w:customStyle="1" w:styleId="TestofumettoCarattere">
    <w:name w:val="Testo fumetto Carattere"/>
    <w:rsid w:val="005213A9"/>
    <w:rPr>
      <w:rFonts w:ascii="Tahoma" w:hAnsi="Tahoma"/>
      <w:sz w:val="16"/>
      <w:lang w:eastAsia="it-IT"/>
    </w:rPr>
  </w:style>
  <w:style w:type="character" w:customStyle="1" w:styleId="ListLabel1">
    <w:name w:val="ListLabel 1"/>
    <w:rsid w:val="005213A9"/>
    <w:rPr>
      <w:color w:val="000000"/>
    </w:rPr>
  </w:style>
  <w:style w:type="character" w:customStyle="1" w:styleId="ListLabel2">
    <w:name w:val="ListLabel 2"/>
    <w:rsid w:val="005213A9"/>
    <w:rPr>
      <w:sz w:val="16"/>
    </w:rPr>
  </w:style>
  <w:style w:type="character" w:customStyle="1" w:styleId="ListLabel3">
    <w:name w:val="ListLabel 3"/>
    <w:rsid w:val="005213A9"/>
    <w:rPr>
      <w:rFonts w:ascii="Arial" w:hAnsi="Arial"/>
      <w:b/>
      <w:sz w:val="15"/>
    </w:rPr>
  </w:style>
  <w:style w:type="character" w:customStyle="1" w:styleId="ListLabel4">
    <w:name w:val="ListLabel 4"/>
    <w:rsid w:val="005213A9"/>
  </w:style>
  <w:style w:type="character" w:customStyle="1" w:styleId="ListLabel5">
    <w:name w:val="ListLabel 5"/>
    <w:rsid w:val="005213A9"/>
    <w:rPr>
      <w:rFonts w:ascii="Arial" w:hAnsi="Arial"/>
      <w:sz w:val="15"/>
    </w:rPr>
  </w:style>
  <w:style w:type="character" w:customStyle="1" w:styleId="ListLabel6">
    <w:name w:val="ListLabel 6"/>
    <w:rsid w:val="005213A9"/>
    <w:rPr>
      <w:color w:val="000000"/>
    </w:rPr>
  </w:style>
  <w:style w:type="character" w:customStyle="1" w:styleId="ListLabel7">
    <w:name w:val="ListLabel 7"/>
    <w:rsid w:val="005213A9"/>
    <w:rPr>
      <w:rFonts w:eastAsia="Times New Roman"/>
      <w:color w:val="00000A"/>
    </w:rPr>
  </w:style>
  <w:style w:type="character" w:customStyle="1" w:styleId="ListLabel8">
    <w:name w:val="ListLabel 8"/>
    <w:rsid w:val="005213A9"/>
  </w:style>
  <w:style w:type="character" w:customStyle="1" w:styleId="ListLabel9">
    <w:name w:val="ListLabel 9"/>
    <w:rsid w:val="005213A9"/>
  </w:style>
  <w:style w:type="character" w:customStyle="1" w:styleId="ListLabel10">
    <w:name w:val="ListLabel 10"/>
    <w:rsid w:val="005213A9"/>
  </w:style>
  <w:style w:type="character" w:customStyle="1" w:styleId="ListLabel11">
    <w:name w:val="ListLabel 11"/>
    <w:rsid w:val="005213A9"/>
    <w:rPr>
      <w:rFonts w:eastAsia="Times New Roman"/>
    </w:rPr>
  </w:style>
  <w:style w:type="character" w:customStyle="1" w:styleId="ListLabel12">
    <w:name w:val="ListLabel 12"/>
    <w:rsid w:val="005213A9"/>
  </w:style>
  <w:style w:type="character" w:customStyle="1" w:styleId="ListLabel13">
    <w:name w:val="ListLabel 13"/>
    <w:rsid w:val="005213A9"/>
  </w:style>
  <w:style w:type="character" w:customStyle="1" w:styleId="ListLabel14">
    <w:name w:val="ListLabel 14"/>
    <w:rsid w:val="005213A9"/>
  </w:style>
  <w:style w:type="character" w:customStyle="1" w:styleId="ListLabel15">
    <w:name w:val="ListLabel 15"/>
    <w:rsid w:val="005213A9"/>
    <w:rPr>
      <w:rFonts w:eastAsia="Times New Roman"/>
      <w:color w:val="FF0000"/>
    </w:rPr>
  </w:style>
  <w:style w:type="character" w:customStyle="1" w:styleId="ListLabel16">
    <w:name w:val="ListLabel 16"/>
    <w:rsid w:val="005213A9"/>
  </w:style>
  <w:style w:type="character" w:customStyle="1" w:styleId="ListLabel17">
    <w:name w:val="ListLabel 17"/>
    <w:rsid w:val="005213A9"/>
  </w:style>
  <w:style w:type="character" w:customStyle="1" w:styleId="ListLabel18">
    <w:name w:val="ListLabel 18"/>
    <w:rsid w:val="005213A9"/>
  </w:style>
  <w:style w:type="character" w:customStyle="1" w:styleId="ListLabel19">
    <w:name w:val="ListLabel 19"/>
    <w:rsid w:val="005213A9"/>
  </w:style>
  <w:style w:type="character" w:customStyle="1" w:styleId="ListLabel20">
    <w:name w:val="ListLabel 20"/>
    <w:rsid w:val="005213A9"/>
  </w:style>
  <w:style w:type="character" w:customStyle="1" w:styleId="ListLabel21">
    <w:name w:val="ListLabel 21"/>
    <w:rsid w:val="005213A9"/>
  </w:style>
  <w:style w:type="character" w:customStyle="1" w:styleId="Caratterenotaapidipagina">
    <w:name w:val="Carattere nota a piè di pagina"/>
    <w:rsid w:val="005213A9"/>
  </w:style>
  <w:style w:type="character" w:styleId="Rimandonotadichiusura">
    <w:name w:val="endnote reference"/>
    <w:basedOn w:val="Carpredefinitoparagrafo"/>
    <w:rsid w:val="005213A9"/>
    <w:rPr>
      <w:rFonts w:cs="Times New Roman"/>
      <w:vertAlign w:val="superscript"/>
    </w:rPr>
  </w:style>
  <w:style w:type="character" w:customStyle="1" w:styleId="Caratterenotadichiusura">
    <w:name w:val="Carattere nota di chiusura"/>
    <w:rsid w:val="005213A9"/>
  </w:style>
  <w:style w:type="character" w:customStyle="1" w:styleId="ListLabel22">
    <w:name w:val="ListLabel 22"/>
    <w:rsid w:val="005213A9"/>
    <w:rPr>
      <w:sz w:val="16"/>
    </w:rPr>
  </w:style>
  <w:style w:type="character" w:customStyle="1" w:styleId="ListLabel23">
    <w:name w:val="ListLabel 23"/>
    <w:rsid w:val="005213A9"/>
    <w:rPr>
      <w:rFonts w:ascii="Arial" w:hAnsi="Arial"/>
      <w:sz w:val="15"/>
    </w:rPr>
  </w:style>
  <w:style w:type="character" w:customStyle="1" w:styleId="ListLabel24">
    <w:name w:val="ListLabel 24"/>
    <w:rsid w:val="005213A9"/>
    <w:rPr>
      <w:rFonts w:ascii="Arial" w:hAnsi="Arial"/>
      <w:b/>
      <w:sz w:val="15"/>
    </w:rPr>
  </w:style>
  <w:style w:type="character" w:customStyle="1" w:styleId="ListLabel25">
    <w:name w:val="ListLabel 25"/>
    <w:rsid w:val="005213A9"/>
    <w:rPr>
      <w:rFonts w:ascii="Arial" w:hAnsi="Arial"/>
      <w:sz w:val="15"/>
    </w:rPr>
  </w:style>
  <w:style w:type="character" w:customStyle="1" w:styleId="ListLabel26">
    <w:name w:val="ListLabel 26"/>
    <w:rsid w:val="005213A9"/>
    <w:rPr>
      <w:rFonts w:ascii="Arial" w:hAnsi="Arial"/>
      <w:sz w:val="15"/>
    </w:rPr>
  </w:style>
  <w:style w:type="character" w:customStyle="1" w:styleId="ListLabel27">
    <w:name w:val="ListLabel 27"/>
    <w:rsid w:val="005213A9"/>
    <w:rPr>
      <w:rFonts w:ascii="Arial" w:hAnsi="Arial"/>
      <w:sz w:val="14"/>
    </w:rPr>
  </w:style>
  <w:style w:type="character" w:customStyle="1" w:styleId="ListLabel28">
    <w:name w:val="ListLabel 28"/>
    <w:rsid w:val="005213A9"/>
  </w:style>
  <w:style w:type="character" w:customStyle="1" w:styleId="ListLabel29">
    <w:name w:val="ListLabel 29"/>
    <w:rsid w:val="005213A9"/>
  </w:style>
  <w:style w:type="character" w:customStyle="1" w:styleId="ListLabel30">
    <w:name w:val="ListLabel 30"/>
    <w:rsid w:val="005213A9"/>
  </w:style>
  <w:style w:type="character" w:customStyle="1" w:styleId="ListLabel31">
    <w:name w:val="ListLabel 31"/>
    <w:rsid w:val="005213A9"/>
  </w:style>
  <w:style w:type="character" w:customStyle="1" w:styleId="ListLabel32">
    <w:name w:val="ListLabel 32"/>
    <w:rsid w:val="005213A9"/>
  </w:style>
  <w:style w:type="character" w:customStyle="1" w:styleId="ListLabel33">
    <w:name w:val="ListLabel 33"/>
    <w:rsid w:val="005213A9"/>
  </w:style>
  <w:style w:type="character" w:customStyle="1" w:styleId="ListLabel34">
    <w:name w:val="ListLabel 34"/>
    <w:rsid w:val="005213A9"/>
  </w:style>
  <w:style w:type="character" w:customStyle="1" w:styleId="ListLabel35">
    <w:name w:val="ListLabel 35"/>
    <w:rsid w:val="005213A9"/>
  </w:style>
  <w:style w:type="character" w:customStyle="1" w:styleId="ListLabel36">
    <w:name w:val="ListLabel 36"/>
    <w:rsid w:val="005213A9"/>
    <w:rPr>
      <w:rFonts w:ascii="Arial" w:hAnsi="Arial"/>
      <w:sz w:val="15"/>
    </w:rPr>
  </w:style>
  <w:style w:type="character" w:customStyle="1" w:styleId="ListLabel37">
    <w:name w:val="ListLabel 37"/>
    <w:rsid w:val="005213A9"/>
    <w:rPr>
      <w:rFonts w:ascii="Arial" w:hAnsi="Arial"/>
      <w:b/>
      <w:sz w:val="15"/>
    </w:rPr>
  </w:style>
  <w:style w:type="character" w:customStyle="1" w:styleId="ListLabel38">
    <w:name w:val="ListLabel 38"/>
    <w:rsid w:val="005213A9"/>
    <w:rPr>
      <w:rFonts w:ascii="Arial" w:hAnsi="Arial"/>
      <w:sz w:val="15"/>
    </w:rPr>
  </w:style>
  <w:style w:type="character" w:customStyle="1" w:styleId="ListLabel39">
    <w:name w:val="ListLabel 39"/>
    <w:rsid w:val="005213A9"/>
    <w:rPr>
      <w:rFonts w:ascii="Arial" w:hAnsi="Arial"/>
      <w:sz w:val="15"/>
    </w:rPr>
  </w:style>
  <w:style w:type="character" w:customStyle="1" w:styleId="ListLabel40">
    <w:name w:val="ListLabel 40"/>
    <w:rsid w:val="005213A9"/>
    <w:rPr>
      <w:sz w:val="14"/>
    </w:rPr>
  </w:style>
  <w:style w:type="character" w:customStyle="1" w:styleId="ListLabel41">
    <w:name w:val="ListLabel 41"/>
    <w:rsid w:val="005213A9"/>
  </w:style>
  <w:style w:type="character" w:customStyle="1" w:styleId="ListLabel42">
    <w:name w:val="ListLabel 42"/>
    <w:rsid w:val="005213A9"/>
  </w:style>
  <w:style w:type="character" w:customStyle="1" w:styleId="ListLabel43">
    <w:name w:val="ListLabel 43"/>
    <w:rsid w:val="005213A9"/>
  </w:style>
  <w:style w:type="character" w:customStyle="1" w:styleId="ListLabel44">
    <w:name w:val="ListLabel 44"/>
    <w:rsid w:val="005213A9"/>
  </w:style>
  <w:style w:type="character" w:customStyle="1" w:styleId="ListLabel45">
    <w:name w:val="ListLabel 45"/>
    <w:rsid w:val="005213A9"/>
  </w:style>
  <w:style w:type="character" w:customStyle="1" w:styleId="ListLabel46">
    <w:name w:val="ListLabel 46"/>
    <w:rsid w:val="005213A9"/>
  </w:style>
  <w:style w:type="character" w:customStyle="1" w:styleId="ListLabel47">
    <w:name w:val="ListLabel 47"/>
    <w:rsid w:val="005213A9"/>
  </w:style>
  <w:style w:type="character" w:customStyle="1" w:styleId="ListLabel48">
    <w:name w:val="ListLabel 48"/>
    <w:rsid w:val="005213A9"/>
  </w:style>
  <w:style w:type="character" w:customStyle="1" w:styleId="ListLabel49">
    <w:name w:val="ListLabel 49"/>
    <w:rsid w:val="005213A9"/>
    <w:rPr>
      <w:rFonts w:ascii="Arial" w:hAnsi="Arial"/>
      <w:sz w:val="15"/>
    </w:rPr>
  </w:style>
  <w:style w:type="character" w:customStyle="1" w:styleId="ListLabel50">
    <w:name w:val="ListLabel 50"/>
    <w:rsid w:val="005213A9"/>
    <w:rPr>
      <w:rFonts w:ascii="Arial" w:hAnsi="Arial"/>
      <w:b/>
      <w:sz w:val="15"/>
    </w:rPr>
  </w:style>
  <w:style w:type="character" w:customStyle="1" w:styleId="ListLabel51">
    <w:name w:val="ListLabel 51"/>
    <w:rsid w:val="005213A9"/>
    <w:rPr>
      <w:rFonts w:ascii="Arial" w:hAnsi="Arial"/>
      <w:sz w:val="15"/>
    </w:rPr>
  </w:style>
  <w:style w:type="character" w:customStyle="1" w:styleId="ListLabel52">
    <w:name w:val="ListLabel 52"/>
    <w:rsid w:val="005213A9"/>
    <w:rPr>
      <w:rFonts w:ascii="Arial" w:hAnsi="Arial"/>
      <w:sz w:val="15"/>
    </w:rPr>
  </w:style>
  <w:style w:type="character" w:customStyle="1" w:styleId="ListLabel53">
    <w:name w:val="ListLabel 53"/>
    <w:rsid w:val="005213A9"/>
    <w:rPr>
      <w:sz w:val="14"/>
    </w:rPr>
  </w:style>
  <w:style w:type="character" w:customStyle="1" w:styleId="ListLabel54">
    <w:name w:val="ListLabel 54"/>
    <w:rsid w:val="005213A9"/>
  </w:style>
  <w:style w:type="character" w:customStyle="1" w:styleId="ListLabel55">
    <w:name w:val="ListLabel 55"/>
    <w:rsid w:val="005213A9"/>
  </w:style>
  <w:style w:type="character" w:customStyle="1" w:styleId="ListLabel56">
    <w:name w:val="ListLabel 56"/>
    <w:rsid w:val="005213A9"/>
  </w:style>
  <w:style w:type="character" w:customStyle="1" w:styleId="ListLabel57">
    <w:name w:val="ListLabel 57"/>
    <w:rsid w:val="005213A9"/>
  </w:style>
  <w:style w:type="character" w:customStyle="1" w:styleId="ListLabel58">
    <w:name w:val="ListLabel 58"/>
    <w:rsid w:val="005213A9"/>
  </w:style>
  <w:style w:type="character" w:customStyle="1" w:styleId="ListLabel59">
    <w:name w:val="ListLabel 59"/>
    <w:rsid w:val="005213A9"/>
  </w:style>
  <w:style w:type="character" w:customStyle="1" w:styleId="ListLabel60">
    <w:name w:val="ListLabel 60"/>
    <w:rsid w:val="005213A9"/>
  </w:style>
  <w:style w:type="character" w:customStyle="1" w:styleId="ListLabel61">
    <w:name w:val="ListLabel 61"/>
    <w:rsid w:val="005213A9"/>
  </w:style>
  <w:style w:type="character" w:customStyle="1" w:styleId="ListLabel62">
    <w:name w:val="ListLabel 62"/>
    <w:rsid w:val="005213A9"/>
    <w:rPr>
      <w:rFonts w:ascii="Arial" w:hAnsi="Arial"/>
      <w:sz w:val="15"/>
    </w:rPr>
  </w:style>
  <w:style w:type="character" w:customStyle="1" w:styleId="ListLabel63">
    <w:name w:val="ListLabel 63"/>
    <w:rsid w:val="005213A9"/>
    <w:rPr>
      <w:rFonts w:ascii="Arial" w:hAnsi="Arial"/>
      <w:b/>
      <w:sz w:val="15"/>
    </w:rPr>
  </w:style>
  <w:style w:type="character" w:customStyle="1" w:styleId="ListLabel64">
    <w:name w:val="ListLabel 64"/>
    <w:rsid w:val="005213A9"/>
    <w:rPr>
      <w:rFonts w:ascii="Arial" w:hAnsi="Arial"/>
      <w:sz w:val="15"/>
    </w:rPr>
  </w:style>
  <w:style w:type="character" w:customStyle="1" w:styleId="ListLabel65">
    <w:name w:val="ListLabel 65"/>
    <w:rsid w:val="005213A9"/>
    <w:rPr>
      <w:rFonts w:ascii="Arial" w:hAnsi="Arial"/>
      <w:sz w:val="15"/>
    </w:rPr>
  </w:style>
  <w:style w:type="character" w:customStyle="1" w:styleId="ListLabel66">
    <w:name w:val="ListLabel 66"/>
    <w:rsid w:val="005213A9"/>
    <w:rPr>
      <w:sz w:val="14"/>
    </w:rPr>
  </w:style>
  <w:style w:type="character" w:customStyle="1" w:styleId="ListLabel67">
    <w:name w:val="ListLabel 67"/>
    <w:rsid w:val="005213A9"/>
  </w:style>
  <w:style w:type="character" w:customStyle="1" w:styleId="ListLabel68">
    <w:name w:val="ListLabel 68"/>
    <w:rsid w:val="005213A9"/>
  </w:style>
  <w:style w:type="character" w:customStyle="1" w:styleId="ListLabel69">
    <w:name w:val="ListLabel 69"/>
    <w:rsid w:val="005213A9"/>
  </w:style>
  <w:style w:type="character" w:customStyle="1" w:styleId="ListLabel70">
    <w:name w:val="ListLabel 70"/>
    <w:rsid w:val="005213A9"/>
  </w:style>
  <w:style w:type="character" w:customStyle="1" w:styleId="ListLabel71">
    <w:name w:val="ListLabel 71"/>
    <w:rsid w:val="005213A9"/>
  </w:style>
  <w:style w:type="character" w:customStyle="1" w:styleId="ListLabel72">
    <w:name w:val="ListLabel 72"/>
    <w:rsid w:val="005213A9"/>
  </w:style>
  <w:style w:type="character" w:customStyle="1" w:styleId="ListLabel73">
    <w:name w:val="ListLabel 73"/>
    <w:rsid w:val="005213A9"/>
  </w:style>
  <w:style w:type="character" w:customStyle="1" w:styleId="ListLabel74">
    <w:name w:val="ListLabel 74"/>
    <w:rsid w:val="005213A9"/>
  </w:style>
  <w:style w:type="paragraph" w:customStyle="1" w:styleId="Titolo10">
    <w:name w:val="Titolo1"/>
    <w:basedOn w:val="Normale"/>
    <w:next w:val="Corpotesto"/>
    <w:rsid w:val="005213A9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</w:rPr>
  </w:style>
  <w:style w:type="paragraph" w:styleId="Elenco">
    <w:name w:val="List"/>
    <w:basedOn w:val="Corpotesto"/>
    <w:rsid w:val="005213A9"/>
    <w:pPr>
      <w:suppressAutoHyphens/>
      <w:spacing w:after="140" w:line="288" w:lineRule="auto"/>
    </w:pPr>
    <w:rPr>
      <w:rFonts w:cs="Mangal"/>
      <w:color w:val="00000A"/>
      <w:kern w:val="1"/>
      <w:szCs w:val="22"/>
    </w:rPr>
  </w:style>
  <w:style w:type="paragraph" w:styleId="Didascalia">
    <w:name w:val="caption"/>
    <w:basedOn w:val="Normale"/>
    <w:qFormat/>
    <w:rsid w:val="005213A9"/>
    <w:pPr>
      <w:suppressLineNumbers/>
      <w:suppressAutoHyphens/>
      <w:spacing w:before="120" w:after="120"/>
    </w:pPr>
    <w:rPr>
      <w:rFonts w:cs="Mangal"/>
      <w:i/>
      <w:iCs/>
      <w:color w:val="00000A"/>
      <w:kern w:val="1"/>
    </w:rPr>
  </w:style>
  <w:style w:type="paragraph" w:customStyle="1" w:styleId="Indice">
    <w:name w:val="Indice"/>
    <w:basedOn w:val="Normale"/>
    <w:rsid w:val="005213A9"/>
    <w:pPr>
      <w:suppressLineNumbers/>
      <w:suppressAutoHyphens/>
      <w:spacing w:before="120" w:after="120"/>
    </w:pPr>
    <w:rPr>
      <w:rFonts w:cs="Mangal"/>
      <w:color w:val="00000A"/>
      <w:kern w:val="1"/>
      <w:szCs w:val="22"/>
    </w:rPr>
  </w:style>
  <w:style w:type="paragraph" w:customStyle="1" w:styleId="NormalBold">
    <w:name w:val="NormalBold"/>
    <w:basedOn w:val="Normale"/>
    <w:rsid w:val="005213A9"/>
    <w:pPr>
      <w:widowControl w:val="0"/>
      <w:suppressAutoHyphens/>
    </w:pPr>
    <w:rPr>
      <w:b/>
      <w:color w:val="00000A"/>
      <w:kern w:val="1"/>
      <w:szCs w:val="22"/>
    </w:rPr>
  </w:style>
  <w:style w:type="paragraph" w:styleId="Testonotaapidipagina">
    <w:name w:val="footnote text"/>
    <w:basedOn w:val="Normale"/>
    <w:link w:val="TestonotaapidipaginaCarattere1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5213A9"/>
    <w:rPr>
      <w:color w:val="00000A"/>
      <w:kern w:val="1"/>
      <w:sz w:val="24"/>
      <w:szCs w:val="22"/>
    </w:rPr>
  </w:style>
  <w:style w:type="paragraph" w:customStyle="1" w:styleId="Text1">
    <w:name w:val="Text 1"/>
    <w:basedOn w:val="Normale"/>
    <w:rsid w:val="005213A9"/>
    <w:pPr>
      <w:suppressAutoHyphens/>
      <w:spacing w:before="120" w:after="120"/>
      <w:ind w:left="850"/>
    </w:pPr>
    <w:rPr>
      <w:color w:val="00000A"/>
      <w:kern w:val="1"/>
      <w:szCs w:val="22"/>
    </w:rPr>
  </w:style>
  <w:style w:type="paragraph" w:customStyle="1" w:styleId="NormalLeft">
    <w:name w:val="Normal Left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Tiret0">
    <w:name w:val="Tiret 0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Tiret1">
    <w:name w:val="Tiret 1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1">
    <w:name w:val="NumPar 1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2">
    <w:name w:val="NumPar 2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3">
    <w:name w:val="NumPar 3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4">
    <w:name w:val="NumPar 4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ChapterTitle">
    <w:name w:val="ChapterTitle"/>
    <w:basedOn w:val="Normale"/>
    <w:rsid w:val="005213A9"/>
    <w:pPr>
      <w:keepNext/>
      <w:suppressAutoHyphens/>
      <w:spacing w:before="120" w:after="360"/>
      <w:jc w:val="center"/>
    </w:pPr>
    <w:rPr>
      <w:b/>
      <w:color w:val="00000A"/>
      <w:kern w:val="1"/>
      <w:sz w:val="32"/>
      <w:szCs w:val="22"/>
    </w:rPr>
  </w:style>
  <w:style w:type="paragraph" w:customStyle="1" w:styleId="SectionTitle">
    <w:name w:val="SectionTitle"/>
    <w:basedOn w:val="Normale"/>
    <w:rsid w:val="005213A9"/>
    <w:pPr>
      <w:keepNext/>
      <w:suppressAutoHyphens/>
      <w:spacing w:before="120" w:after="360"/>
      <w:jc w:val="center"/>
    </w:pPr>
    <w:rPr>
      <w:b/>
      <w:smallCaps/>
      <w:color w:val="00000A"/>
      <w:kern w:val="1"/>
      <w:sz w:val="28"/>
      <w:szCs w:val="22"/>
    </w:rPr>
  </w:style>
  <w:style w:type="paragraph" w:customStyle="1" w:styleId="Annexetitre">
    <w:name w:val="Annexe titre"/>
    <w:basedOn w:val="Normale"/>
    <w:rsid w:val="005213A9"/>
    <w:pPr>
      <w:suppressAutoHyphens/>
      <w:spacing w:before="120" w:after="120"/>
      <w:jc w:val="center"/>
    </w:pPr>
    <w:rPr>
      <w:b/>
      <w:color w:val="00000A"/>
      <w:kern w:val="1"/>
      <w:szCs w:val="22"/>
      <w:u w:val="single"/>
    </w:rPr>
  </w:style>
  <w:style w:type="paragraph" w:customStyle="1" w:styleId="Titrearticle">
    <w:name w:val="Titre article"/>
    <w:basedOn w:val="Normale"/>
    <w:rsid w:val="005213A9"/>
    <w:pPr>
      <w:keepNext/>
      <w:suppressAutoHyphens/>
      <w:spacing w:before="360" w:after="120"/>
      <w:jc w:val="center"/>
    </w:pPr>
    <w:rPr>
      <w:i/>
      <w:color w:val="00000A"/>
      <w:kern w:val="1"/>
      <w:szCs w:val="22"/>
    </w:rPr>
  </w:style>
  <w:style w:type="paragraph" w:styleId="Testofumetto">
    <w:name w:val="Balloon Text"/>
    <w:basedOn w:val="Normale"/>
    <w:link w:val="TestofumettoCarattere1"/>
    <w:uiPriority w:val="99"/>
    <w:rsid w:val="005213A9"/>
    <w:pPr>
      <w:suppressAutoHyphens/>
    </w:pPr>
    <w:rPr>
      <w:rFonts w:ascii="Tahoma" w:hAnsi="Tahoma" w:cs="Tahoma"/>
      <w:color w:val="00000A"/>
      <w:kern w:val="1"/>
      <w:sz w:val="16"/>
      <w:szCs w:val="16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rsid w:val="005213A9"/>
    <w:rPr>
      <w:rFonts w:ascii="Tahoma" w:hAnsi="Tahoma" w:cs="Tahoma"/>
      <w:color w:val="00000A"/>
      <w:kern w:val="1"/>
      <w:sz w:val="16"/>
      <w:szCs w:val="16"/>
    </w:rPr>
  </w:style>
  <w:style w:type="paragraph" w:customStyle="1" w:styleId="Contenutotabella">
    <w:name w:val="Contenuto tabella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Titolotabella">
    <w:name w:val="Titolo tabella"/>
    <w:basedOn w:val="Contenutotabella"/>
    <w:rsid w:val="005213A9"/>
  </w:style>
  <w:style w:type="character" w:customStyle="1" w:styleId="small">
    <w:name w:val="small"/>
    <w:basedOn w:val="Carpredefinitoparagrafo"/>
    <w:rsid w:val="005213A9"/>
    <w:rPr>
      <w:rFonts w:cs="Times New Roman"/>
    </w:rPr>
  </w:style>
  <w:style w:type="numbering" w:customStyle="1" w:styleId="Nessunelenco1">
    <w:name w:val="Nessun elenco1"/>
    <w:next w:val="Nessunelenco"/>
    <w:uiPriority w:val="99"/>
    <w:semiHidden/>
    <w:unhideWhenUsed/>
    <w:rsid w:val="008A50A8"/>
  </w:style>
  <w:style w:type="character" w:customStyle="1" w:styleId="Carpredefinitoparagrafo1">
    <w:name w:val="Car. predefinito paragrafo1"/>
    <w:rsid w:val="008A50A8"/>
  </w:style>
  <w:style w:type="character" w:customStyle="1" w:styleId="Rimandonotaapidipagina1">
    <w:name w:val="Rimando nota a piè di pagina1"/>
    <w:rsid w:val="008A50A8"/>
    <w:rPr>
      <w:shd w:val="clear" w:color="auto" w:fill="FFFFFF"/>
      <w:vertAlign w:val="superscript"/>
    </w:rPr>
  </w:style>
  <w:style w:type="paragraph" w:customStyle="1" w:styleId="a">
    <w:basedOn w:val="Normale"/>
    <w:next w:val="Corpotesto"/>
    <w:rsid w:val="008A50A8"/>
    <w:pPr>
      <w:suppressAutoHyphens/>
      <w:spacing w:after="140" w:line="288" w:lineRule="auto"/>
    </w:pPr>
    <w:rPr>
      <w:rFonts w:eastAsia="Calibri"/>
      <w:color w:val="00000A"/>
      <w:kern w:val="1"/>
      <w:szCs w:val="22"/>
      <w:lang w:bidi="it-IT"/>
    </w:rPr>
  </w:style>
  <w:style w:type="paragraph" w:customStyle="1" w:styleId="Testonotaapidipagina1">
    <w:name w:val="Testo nota a piè di pagina1"/>
    <w:basedOn w:val="Normale"/>
    <w:rsid w:val="008A50A8"/>
    <w:pPr>
      <w:suppressAutoHyphens/>
      <w:ind w:left="720" w:hanging="720"/>
    </w:pPr>
    <w:rPr>
      <w:rFonts w:eastAsia="Calibri"/>
      <w:color w:val="00000A"/>
      <w:kern w:val="1"/>
      <w:sz w:val="20"/>
      <w:szCs w:val="20"/>
      <w:lang w:bidi="it-IT"/>
    </w:rPr>
  </w:style>
  <w:style w:type="paragraph" w:customStyle="1" w:styleId="Paragrafoelenco1">
    <w:name w:val="Paragrafo elenco1"/>
    <w:basedOn w:val="Normale"/>
    <w:rsid w:val="008A50A8"/>
    <w:pPr>
      <w:suppressAutoHyphens/>
      <w:spacing w:before="120" w:after="120"/>
      <w:ind w:left="720"/>
      <w:contextualSpacing/>
    </w:pPr>
    <w:rPr>
      <w:rFonts w:eastAsia="Calibri"/>
      <w:color w:val="00000A"/>
      <w:kern w:val="1"/>
      <w:szCs w:val="22"/>
      <w:lang w:bidi="it-IT"/>
    </w:rPr>
  </w:style>
  <w:style w:type="paragraph" w:customStyle="1" w:styleId="Testofumetto1">
    <w:name w:val="Testo fumetto1"/>
    <w:basedOn w:val="Normale"/>
    <w:rsid w:val="008A50A8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8A50A8"/>
    <w:pPr>
      <w:suppressAutoHyphens/>
      <w:spacing w:before="280" w:after="280"/>
    </w:pPr>
    <w:rPr>
      <w:color w:val="00000A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17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20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355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22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049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21596D-FFB6-4A78-B469-F7ADE12F6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Links>
    <vt:vector size="60" baseType="variant">
      <vt:variant>
        <vt:i4>3670050</vt:i4>
      </vt:variant>
      <vt:variant>
        <vt:i4>27</vt:i4>
      </vt:variant>
      <vt:variant>
        <vt:i4>0</vt:i4>
      </vt:variant>
      <vt:variant>
        <vt:i4>5</vt:i4>
      </vt:variant>
      <vt:variant>
        <vt:lpwstr>http://www.bosettiegatti.eu/info/norme/statali/codicecivile.htm</vt:lpwstr>
      </vt:variant>
      <vt:variant>
        <vt:lpwstr>2359</vt:lpwstr>
      </vt:variant>
      <vt:variant>
        <vt:i4>720919</vt:i4>
      </vt:variant>
      <vt:variant>
        <vt:i4>24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629</vt:lpwstr>
      </vt:variant>
      <vt:variant>
        <vt:i4>524306</vt:i4>
      </vt:variant>
      <vt:variant>
        <vt:i4>21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317</vt:lpwstr>
      </vt:variant>
      <vt:variant>
        <vt:i4>1572902</vt:i4>
      </vt:variant>
      <vt:variant>
        <vt:i4>18</vt:i4>
      </vt:variant>
      <vt:variant>
        <vt:i4>0</vt:i4>
      </vt:variant>
      <vt:variant>
        <vt:i4>5</vt:i4>
      </vt:variant>
      <vt:variant>
        <vt:lpwstr>http://www.bosettiegatti.eu/info/norme/statali/1999_0068.htm</vt:lpwstr>
      </vt:variant>
      <vt:variant>
        <vt:lpwstr>17</vt:lpwstr>
      </vt:variant>
      <vt:variant>
        <vt:i4>1900577</vt:i4>
      </vt:variant>
      <vt:variant>
        <vt:i4>15</vt:i4>
      </vt:variant>
      <vt:variant>
        <vt:i4>0</vt:i4>
      </vt:variant>
      <vt:variant>
        <vt:i4>5</vt:i4>
      </vt:variant>
      <vt:variant>
        <vt:lpwstr>http://www.bosettiegatti.eu/info/norme/statali/2008_0081.htm</vt:lpwstr>
      </vt:variant>
      <vt:variant>
        <vt:lpwstr>014</vt:lpwstr>
      </vt:variant>
      <vt:variant>
        <vt:i4>1507363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http://www.bosettiegatti.eu/info/norme/statali/2001_0231.htm</vt:lpwstr>
      </vt:variant>
      <vt:variant>
        <vt:lpwstr>09</vt:lpwstr>
      </vt:variant>
      <vt:variant>
        <vt:i4>1900581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092</vt:lpwstr>
      </vt:variant>
      <vt:variant>
        <vt:i4>1835045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088</vt:lpwstr>
      </vt:variant>
      <vt:variant>
        <vt:i4>1835045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084</vt:lpwstr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latrofag</dc:creator>
  <cp:lastModifiedBy>Bottaro Antonella</cp:lastModifiedBy>
  <cp:revision>2</cp:revision>
  <cp:lastPrinted>2019-12-20T14:16:00Z</cp:lastPrinted>
  <dcterms:created xsi:type="dcterms:W3CDTF">2022-03-09T11:18:00Z</dcterms:created>
  <dcterms:modified xsi:type="dcterms:W3CDTF">2022-03-09T11:18:00Z</dcterms:modified>
</cp:coreProperties>
</file>