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CA612" w14:textId="672B7E6E" w:rsidR="00202AB0" w:rsidRPr="008C4ACD" w:rsidRDefault="00202AB0" w:rsidP="00202AB0">
      <w:pPr>
        <w:pStyle w:val="Nessunaspaziatura"/>
        <w:rPr>
          <w:rFonts w:asciiTheme="majorHAnsi" w:hAnsiTheme="majorHAnsi" w:cs="Calibri"/>
          <w:b/>
          <w:sz w:val="24"/>
          <w:szCs w:val="24"/>
          <w:u w:val="single"/>
        </w:rPr>
      </w:pPr>
      <w:r w:rsidRPr="008C4ACD">
        <w:rPr>
          <w:rFonts w:asciiTheme="majorHAnsi" w:hAnsiTheme="majorHAnsi" w:cs="Calibri"/>
          <w:b/>
          <w:sz w:val="24"/>
          <w:szCs w:val="24"/>
          <w:u w:val="single"/>
        </w:rPr>
        <w:t xml:space="preserve">ALLEGATO </w:t>
      </w:r>
      <w:r>
        <w:rPr>
          <w:rFonts w:asciiTheme="majorHAnsi" w:hAnsiTheme="majorHAnsi" w:cs="Calibri"/>
          <w:b/>
          <w:sz w:val="24"/>
          <w:szCs w:val="24"/>
          <w:u w:val="single"/>
        </w:rPr>
        <w:t>B</w:t>
      </w:r>
      <w:r w:rsidRPr="008C4ACD">
        <w:rPr>
          <w:rFonts w:asciiTheme="majorHAnsi" w:hAnsiTheme="majorHAnsi" w:cs="Calibri"/>
          <w:b/>
          <w:sz w:val="24"/>
          <w:szCs w:val="24"/>
          <w:u w:val="single"/>
        </w:rPr>
        <w:t xml:space="preserve"> - “</w:t>
      </w:r>
      <w:r>
        <w:rPr>
          <w:rFonts w:asciiTheme="majorHAnsi" w:hAnsiTheme="majorHAnsi" w:cs="Calibri"/>
          <w:b/>
          <w:sz w:val="24"/>
          <w:szCs w:val="24"/>
          <w:u w:val="single"/>
        </w:rPr>
        <w:t>MODELLO DGUE</w:t>
      </w:r>
      <w:r w:rsidRPr="008C4ACD">
        <w:rPr>
          <w:rFonts w:asciiTheme="majorHAnsi" w:hAnsiTheme="majorHAnsi" w:cs="Calibri"/>
          <w:b/>
          <w:sz w:val="24"/>
          <w:szCs w:val="24"/>
          <w:u w:val="single"/>
        </w:rPr>
        <w:t>”</w:t>
      </w:r>
    </w:p>
    <w:p w14:paraId="7DBFA9B5" w14:textId="77777777" w:rsidR="00A23B3E" w:rsidRDefault="00A23B3E">
      <w:pPr>
        <w:pStyle w:val="Annexetitre"/>
        <w:spacing w:before="0" w:after="0"/>
        <w:jc w:val="both"/>
        <w:rPr>
          <w:caps/>
          <w:sz w:val="16"/>
          <w:szCs w:val="16"/>
          <w:u w:val="none"/>
        </w:rPr>
      </w:pPr>
    </w:p>
    <w:p w14:paraId="5D4BCF7D" w14:textId="77777777" w:rsidR="00202AB0" w:rsidRPr="00202AB0" w:rsidRDefault="00202AB0" w:rsidP="00202AB0">
      <w:pPr>
        <w:autoSpaceDE w:val="0"/>
        <w:autoSpaceDN w:val="0"/>
        <w:adjustRightInd w:val="0"/>
        <w:jc w:val="center"/>
        <w:rPr>
          <w:rFonts w:asciiTheme="majorHAnsi" w:hAnsiTheme="majorHAnsi" w:cs="Calibri"/>
          <w:b/>
          <w:sz w:val="22"/>
          <w:u w:val="single"/>
        </w:rPr>
      </w:pPr>
      <w:r w:rsidRPr="00202AB0">
        <w:rPr>
          <w:rFonts w:asciiTheme="majorHAnsi" w:hAnsiTheme="majorHAnsi" w:cs="Calibri"/>
          <w:b/>
          <w:sz w:val="22"/>
          <w:u w:val="single"/>
        </w:rPr>
        <w:t xml:space="preserve">INDAGINI DI MERCATO PER MANIFESTAZIONE DI INTERESSE </w:t>
      </w:r>
    </w:p>
    <w:p w14:paraId="4063DC2E" w14:textId="77777777" w:rsidR="00202AB0" w:rsidRPr="00202AB0" w:rsidRDefault="00202AB0" w:rsidP="00202AB0">
      <w:pPr>
        <w:autoSpaceDE w:val="0"/>
        <w:autoSpaceDN w:val="0"/>
        <w:adjustRightInd w:val="0"/>
        <w:jc w:val="center"/>
        <w:rPr>
          <w:rFonts w:asciiTheme="majorHAnsi" w:hAnsiTheme="majorHAnsi" w:cs="Calibri"/>
          <w:sz w:val="22"/>
        </w:rPr>
      </w:pPr>
      <w:r w:rsidRPr="00202AB0">
        <w:rPr>
          <w:rFonts w:asciiTheme="majorHAnsi" w:hAnsiTheme="majorHAnsi" w:cs="Calibri"/>
          <w:sz w:val="22"/>
        </w:rPr>
        <w:t xml:space="preserve">per l’affidamento delle attività di esecuzione lavori mediante procedura </w:t>
      </w:r>
    </w:p>
    <w:p w14:paraId="5202AE85" w14:textId="77777777" w:rsidR="00202AB0" w:rsidRPr="00202AB0" w:rsidRDefault="00202AB0" w:rsidP="00202AB0">
      <w:pPr>
        <w:autoSpaceDE w:val="0"/>
        <w:autoSpaceDN w:val="0"/>
        <w:adjustRightInd w:val="0"/>
        <w:jc w:val="center"/>
        <w:rPr>
          <w:rFonts w:asciiTheme="majorHAnsi" w:hAnsiTheme="majorHAnsi" w:cs="Calibri"/>
          <w:b/>
          <w:sz w:val="22"/>
          <w:u w:val="single"/>
        </w:rPr>
      </w:pPr>
      <w:r w:rsidRPr="00202AB0">
        <w:rPr>
          <w:rFonts w:asciiTheme="majorHAnsi" w:hAnsiTheme="majorHAnsi" w:cs="Calibri"/>
          <w:sz w:val="22"/>
        </w:rPr>
        <w:t xml:space="preserve">ex art. 1 comma 2 lettera b) della Legge 120/2020 come modificata dalla Legge 108/2021 </w:t>
      </w:r>
    </w:p>
    <w:p w14:paraId="4BEE0E0A" w14:textId="77777777" w:rsidR="00202AB0" w:rsidRPr="00202AB0" w:rsidRDefault="00202AB0" w:rsidP="00202AB0">
      <w:pPr>
        <w:autoSpaceDE w:val="0"/>
        <w:autoSpaceDN w:val="0"/>
        <w:adjustRightInd w:val="0"/>
        <w:rPr>
          <w:rFonts w:asciiTheme="majorHAnsi" w:hAnsiTheme="majorHAnsi" w:cs="Calibri"/>
          <w:b/>
          <w:bCs/>
          <w:sz w:val="22"/>
        </w:rPr>
      </w:pPr>
    </w:p>
    <w:p w14:paraId="069D7ACA" w14:textId="77777777" w:rsidR="00202AB0" w:rsidRPr="00202AB0" w:rsidRDefault="00202AB0" w:rsidP="00202AB0">
      <w:pPr>
        <w:pStyle w:val="Testo10modulistica"/>
        <w:spacing w:line="241" w:lineRule="atLeast"/>
        <w:ind w:left="1120" w:hanging="1120"/>
        <w:rPr>
          <w:rFonts w:asciiTheme="majorHAnsi" w:hAnsiTheme="majorHAnsi" w:cs="Calibri"/>
          <w:color w:val="auto"/>
          <w:sz w:val="22"/>
          <w:szCs w:val="22"/>
        </w:rPr>
      </w:pPr>
      <w:r w:rsidRPr="00202AB0">
        <w:rPr>
          <w:rFonts w:asciiTheme="majorHAnsi" w:hAnsiTheme="majorHAnsi" w:cs="Calibri"/>
          <w:color w:val="auto"/>
          <w:sz w:val="22"/>
          <w:szCs w:val="22"/>
        </w:rPr>
        <w:t xml:space="preserve">OGGETTO: </w:t>
      </w:r>
      <w:r w:rsidRPr="00202AB0">
        <w:rPr>
          <w:rFonts w:asciiTheme="majorHAnsi" w:hAnsiTheme="majorHAnsi" w:cs="Calibri"/>
          <w:color w:val="auto"/>
          <w:sz w:val="22"/>
          <w:szCs w:val="22"/>
        </w:rPr>
        <w:tab/>
        <w:t>Gare d’appalto mediante procedura negoziata ex art.1, c. 2, lett. b) della Legge 120/2020 come modificata dalla Legge 108/2021 per l’affidamento dell’esecuzione lavori di realizzazione di infrastrutture finanziate nell’ambito del FSC 2014-2020 “Patto per la Puglia” – SIRAI.</w:t>
      </w:r>
    </w:p>
    <w:p w14:paraId="627C5319" w14:textId="588A76A0" w:rsidR="00202AB0" w:rsidRPr="00202AB0" w:rsidRDefault="00202AB0" w:rsidP="00202AB0">
      <w:pPr>
        <w:pStyle w:val="Testo10modulistica"/>
        <w:spacing w:line="241" w:lineRule="atLeast"/>
        <w:ind w:left="412" w:firstLine="708"/>
        <w:rPr>
          <w:rFonts w:asciiTheme="majorHAnsi" w:hAnsiTheme="majorHAnsi" w:cs="Calibri"/>
          <w:b/>
          <w:color w:val="auto"/>
          <w:sz w:val="22"/>
          <w:szCs w:val="22"/>
          <w:u w:val="single"/>
        </w:rPr>
      </w:pPr>
      <w:r>
        <w:rPr>
          <w:rFonts w:asciiTheme="majorHAnsi" w:hAnsiTheme="majorHAnsi" w:cs="Calibri"/>
          <w:b/>
          <w:color w:val="auto"/>
          <w:sz w:val="22"/>
          <w:szCs w:val="22"/>
          <w:u w:val="single"/>
        </w:rPr>
        <w:t>M</w:t>
      </w:r>
      <w:r w:rsidRPr="00202AB0">
        <w:rPr>
          <w:rFonts w:asciiTheme="majorHAnsi" w:hAnsiTheme="majorHAnsi" w:cs="Calibri"/>
          <w:b/>
          <w:color w:val="auto"/>
          <w:sz w:val="22"/>
          <w:szCs w:val="22"/>
          <w:u w:val="single"/>
        </w:rPr>
        <w:t>anifestazione di interesse.</w:t>
      </w:r>
    </w:p>
    <w:p w14:paraId="2120BF9A" w14:textId="00633584" w:rsidR="00202AB0" w:rsidRPr="00202AB0" w:rsidRDefault="00202AB0" w:rsidP="0099547B">
      <w:pPr>
        <w:autoSpaceDE w:val="0"/>
        <w:autoSpaceDN w:val="0"/>
        <w:adjustRightInd w:val="0"/>
        <w:rPr>
          <w:rFonts w:ascii="Calibri" w:hAnsi="Calibri" w:cs="Calibri"/>
          <w:b/>
          <w:bCs/>
          <w:sz w:val="22"/>
          <w:szCs w:val="20"/>
        </w:rPr>
      </w:pPr>
    </w:p>
    <w:p w14:paraId="3919C333"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2C625C7C" w14:textId="77777777" w:rsidR="00A23B3E" w:rsidRDefault="00A23B3E">
      <w:pPr>
        <w:spacing w:before="0" w:after="0"/>
      </w:pPr>
    </w:p>
    <w:p w14:paraId="5482DC89"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3B53454B"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049619B4"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0D64BE7F"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14:paraId="6CECD923"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5530D19"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14:paraId="6E2A5BCF" w14:textId="77777777" w:rsidR="00FB3543" w:rsidRDefault="00FB3543" w:rsidP="00FB3543">
      <w:pPr>
        <w:pStyle w:val="SectionTitle"/>
        <w:spacing w:before="0" w:after="0"/>
        <w:jc w:val="both"/>
        <w:rPr>
          <w:rFonts w:ascii="Arial" w:hAnsi="Arial" w:cs="Arial"/>
          <w:b w:val="0"/>
          <w:caps/>
          <w:sz w:val="16"/>
          <w:szCs w:val="16"/>
        </w:rPr>
      </w:pPr>
    </w:p>
    <w:p w14:paraId="6A110B55"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2AECB4E4"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46E3C8B"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E44FB7"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D304DC" w14:textId="77777777" w:rsidR="00A23B3E" w:rsidRDefault="00A23B3E">
            <w:r>
              <w:rPr>
                <w:rFonts w:ascii="Arial" w:hAnsi="Arial" w:cs="Arial"/>
                <w:b/>
                <w:sz w:val="14"/>
                <w:szCs w:val="14"/>
              </w:rPr>
              <w:t>Risposta:</w:t>
            </w:r>
          </w:p>
        </w:tc>
      </w:tr>
      <w:tr w:rsidR="00A23B3E" w14:paraId="53A54CB1"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158B6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7992696D"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E3679F" w14:textId="77777777" w:rsidR="0099547B" w:rsidRPr="008A50A8" w:rsidRDefault="0099547B" w:rsidP="0099547B">
            <w:pPr>
              <w:rPr>
                <w:rFonts w:ascii="Arial" w:hAnsi="Arial" w:cs="Arial"/>
                <w:color w:val="000000"/>
                <w:sz w:val="14"/>
                <w:szCs w:val="14"/>
              </w:rPr>
            </w:pPr>
            <w:r w:rsidRPr="008A50A8">
              <w:rPr>
                <w:rFonts w:ascii="Arial" w:hAnsi="Arial" w:cs="Arial"/>
                <w:color w:val="000000"/>
                <w:sz w:val="14"/>
                <w:szCs w:val="14"/>
              </w:rPr>
              <w:t>[</w:t>
            </w:r>
            <w:r w:rsidRPr="008A50A8">
              <w:rPr>
                <w:rFonts w:ascii="Arial" w:hAnsi="Arial" w:cs="Arial"/>
                <w:b/>
                <w:color w:val="000000"/>
                <w:sz w:val="14"/>
                <w:szCs w:val="14"/>
              </w:rPr>
              <w:t>CONSORZIO PER L’AREA DI SVILUPPO INDUSTRIALE DI BARI</w:t>
            </w:r>
            <w:r w:rsidRPr="008A50A8">
              <w:rPr>
                <w:rFonts w:ascii="Arial" w:hAnsi="Arial" w:cs="Arial"/>
                <w:color w:val="000000"/>
                <w:sz w:val="14"/>
                <w:szCs w:val="14"/>
              </w:rPr>
              <w:t xml:space="preserve">] </w:t>
            </w:r>
          </w:p>
          <w:p w14:paraId="2F0AFD54" w14:textId="77777777" w:rsidR="00A23B3E" w:rsidRPr="003A443E" w:rsidRDefault="0099547B" w:rsidP="0099547B">
            <w:pPr>
              <w:rPr>
                <w:color w:val="000000"/>
              </w:rPr>
            </w:pPr>
            <w:r w:rsidRPr="008A50A8">
              <w:rPr>
                <w:rFonts w:ascii="Arial" w:hAnsi="Arial" w:cs="Arial"/>
                <w:color w:val="000000"/>
                <w:sz w:val="14"/>
                <w:szCs w:val="14"/>
              </w:rPr>
              <w:t>[</w:t>
            </w:r>
            <w:r w:rsidRPr="008A50A8">
              <w:rPr>
                <w:rFonts w:ascii="Arial" w:hAnsi="Arial" w:cs="Arial"/>
                <w:b/>
                <w:color w:val="000000"/>
                <w:sz w:val="14"/>
                <w:szCs w:val="14"/>
              </w:rPr>
              <w:t>00830890729</w:t>
            </w:r>
            <w:r w:rsidRPr="008A50A8">
              <w:rPr>
                <w:rFonts w:ascii="Arial" w:hAnsi="Arial" w:cs="Arial"/>
                <w:color w:val="000000"/>
                <w:sz w:val="14"/>
                <w:szCs w:val="14"/>
              </w:rPr>
              <w:t>]</w:t>
            </w:r>
          </w:p>
        </w:tc>
      </w:tr>
      <w:tr w:rsidR="00A23B3E" w14:paraId="02110E44"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7C0B17"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C238FD" w14:textId="77777777" w:rsidR="00A23B3E" w:rsidRDefault="00A23B3E">
            <w:r>
              <w:rPr>
                <w:rFonts w:ascii="Arial" w:hAnsi="Arial" w:cs="Arial"/>
                <w:b/>
                <w:sz w:val="14"/>
                <w:szCs w:val="14"/>
              </w:rPr>
              <w:t>Risposta:</w:t>
            </w:r>
          </w:p>
        </w:tc>
      </w:tr>
      <w:tr w:rsidR="00A23B3E" w14:paraId="4BC878DB"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5CFDB3"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AB7FB4" w14:textId="77777777" w:rsidR="008937F8" w:rsidRPr="008937F8" w:rsidRDefault="008937F8" w:rsidP="008937F8">
            <w:pPr>
              <w:rPr>
                <w:rFonts w:ascii="Arial" w:hAnsi="Arial" w:cs="Arial"/>
                <w:color w:val="000000"/>
                <w:sz w:val="14"/>
                <w:szCs w:val="14"/>
              </w:rPr>
            </w:pPr>
            <w:r w:rsidRPr="008937F8">
              <w:rPr>
                <w:rFonts w:ascii="Arial" w:hAnsi="Arial" w:cs="Arial"/>
                <w:color w:val="000000"/>
                <w:sz w:val="14"/>
                <w:szCs w:val="14"/>
              </w:rPr>
              <w:t>Gare d’appalto mediante procedura negoziata ex art.1, c. 2, lett. b) della Legge 120/2020 come modificata dalla Legge 108/2021 per l’affidamento dell’esecuzione lavori di realizzazione di infrastrutture finanziate nell’ambito del FSC 2014-2020 “Patto per la Puglia” – SIRAI.</w:t>
            </w:r>
          </w:p>
          <w:p w14:paraId="017DA250" w14:textId="6E4EE1FF" w:rsidR="00A23B3E" w:rsidRPr="0099547B" w:rsidRDefault="008937F8" w:rsidP="008937F8">
            <w:pPr>
              <w:rPr>
                <w:rFonts w:ascii="Arial" w:hAnsi="Arial" w:cs="Arial"/>
                <w:color w:val="000000"/>
                <w:sz w:val="14"/>
                <w:szCs w:val="14"/>
              </w:rPr>
            </w:pPr>
            <w:r w:rsidRPr="008937F8">
              <w:rPr>
                <w:rFonts w:ascii="Arial" w:hAnsi="Arial" w:cs="Arial"/>
                <w:color w:val="000000"/>
                <w:sz w:val="14"/>
                <w:szCs w:val="14"/>
              </w:rPr>
              <w:lastRenderedPageBreak/>
              <w:t>Manifestazione di interesse.</w:t>
            </w:r>
          </w:p>
        </w:tc>
      </w:tr>
      <w:tr w:rsidR="00A23B3E" w14:paraId="1C6F9CA9"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D14053" w14:textId="77777777" w:rsidR="00A23B3E" w:rsidRDefault="00A23B3E">
            <w:r>
              <w:rPr>
                <w:rFonts w:ascii="Arial" w:hAnsi="Arial" w:cs="Arial"/>
                <w:sz w:val="14"/>
                <w:szCs w:val="14"/>
              </w:rPr>
              <w:lastRenderedPageBreak/>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9DA27E" w14:textId="77777777" w:rsidR="00A23B3E" w:rsidRDefault="00A23B3E">
            <w:r>
              <w:rPr>
                <w:rFonts w:ascii="Arial" w:hAnsi="Arial" w:cs="Arial"/>
                <w:sz w:val="14"/>
                <w:szCs w:val="14"/>
              </w:rPr>
              <w:t>[   ]</w:t>
            </w:r>
          </w:p>
        </w:tc>
      </w:tr>
      <w:tr w:rsidR="00A23B3E" w14:paraId="76AD27DC"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D9AD8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39E3CFD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73AA42BA"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CEBF05"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w:t>
            </w:r>
          </w:p>
          <w:p w14:paraId="478320EC" w14:textId="6A3A8C01" w:rsidR="00A23B3E" w:rsidRPr="003A443E" w:rsidRDefault="00A23B3E">
            <w:pPr>
              <w:rPr>
                <w:rFonts w:ascii="Arial" w:hAnsi="Arial" w:cs="Arial"/>
                <w:color w:val="000000"/>
                <w:sz w:val="14"/>
                <w:szCs w:val="14"/>
              </w:rPr>
            </w:pPr>
            <w:r w:rsidRPr="003A443E">
              <w:rPr>
                <w:rFonts w:ascii="Arial" w:hAnsi="Arial" w:cs="Arial"/>
                <w:color w:val="000000"/>
                <w:sz w:val="14"/>
                <w:szCs w:val="14"/>
              </w:rPr>
              <w:t>[</w:t>
            </w:r>
            <w:r w:rsidR="008937F8">
              <w:rPr>
                <w:rFonts w:ascii="Arial" w:hAnsi="Arial" w:cs="Arial"/>
                <w:color w:val="000000"/>
                <w:sz w:val="14"/>
                <w:szCs w:val="14"/>
              </w:rPr>
              <w:t xml:space="preserve">  </w:t>
            </w:r>
            <w:r w:rsidRPr="003A443E">
              <w:rPr>
                <w:rFonts w:ascii="Arial" w:hAnsi="Arial" w:cs="Arial"/>
                <w:color w:val="000000"/>
                <w:sz w:val="14"/>
                <w:szCs w:val="14"/>
              </w:rPr>
              <w:t xml:space="preserve">] </w:t>
            </w:r>
          </w:p>
          <w:p w14:paraId="0C92CC1D" w14:textId="77777777" w:rsidR="00A23B3E" w:rsidRPr="003A443E" w:rsidRDefault="00A23B3E">
            <w:pPr>
              <w:rPr>
                <w:color w:val="000000"/>
              </w:rPr>
            </w:pPr>
            <w:r w:rsidRPr="003A443E">
              <w:rPr>
                <w:rFonts w:ascii="Arial" w:hAnsi="Arial" w:cs="Arial"/>
                <w:color w:val="000000"/>
                <w:sz w:val="14"/>
                <w:szCs w:val="14"/>
              </w:rPr>
              <w:t xml:space="preserve">[  ] </w:t>
            </w:r>
          </w:p>
        </w:tc>
      </w:tr>
    </w:tbl>
    <w:p w14:paraId="6BDF0D05"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67035A72"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06B1BB55"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14:paraId="2DF0308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B6C5F47"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79017DC" w14:textId="77777777" w:rsidR="00A23B3E" w:rsidRDefault="00A23B3E">
            <w:pPr>
              <w:pStyle w:val="Text1"/>
              <w:ind w:left="0"/>
            </w:pPr>
            <w:r>
              <w:rPr>
                <w:rFonts w:ascii="Arial" w:hAnsi="Arial" w:cs="Arial"/>
                <w:b/>
                <w:sz w:val="14"/>
                <w:szCs w:val="14"/>
              </w:rPr>
              <w:t>Risposta:</w:t>
            </w:r>
          </w:p>
        </w:tc>
      </w:tr>
      <w:tr w:rsidR="00A23B3E" w14:paraId="0C771DA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81C00B"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15782" w14:textId="77777777" w:rsidR="00A23B3E" w:rsidRDefault="00A23B3E">
            <w:pPr>
              <w:pStyle w:val="Text1"/>
              <w:ind w:left="0"/>
            </w:pPr>
            <w:r>
              <w:rPr>
                <w:rFonts w:ascii="Arial" w:hAnsi="Arial" w:cs="Arial"/>
                <w:sz w:val="14"/>
                <w:szCs w:val="14"/>
              </w:rPr>
              <w:t>[   ]</w:t>
            </w:r>
          </w:p>
        </w:tc>
      </w:tr>
      <w:tr w:rsidR="00A23B3E" w14:paraId="35D26F3B"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B83F4B"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4760F49D"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95191A" w14:textId="77777777" w:rsidR="00A23B3E" w:rsidRDefault="00A23B3E">
            <w:pPr>
              <w:pStyle w:val="Text1"/>
              <w:ind w:left="0"/>
              <w:rPr>
                <w:rFonts w:ascii="Arial" w:hAnsi="Arial" w:cs="Arial"/>
                <w:sz w:val="14"/>
                <w:szCs w:val="14"/>
              </w:rPr>
            </w:pPr>
            <w:r>
              <w:rPr>
                <w:rFonts w:ascii="Arial" w:hAnsi="Arial" w:cs="Arial"/>
                <w:sz w:val="14"/>
                <w:szCs w:val="14"/>
              </w:rPr>
              <w:t>[   ]</w:t>
            </w:r>
          </w:p>
          <w:p w14:paraId="0BF0F422" w14:textId="77777777" w:rsidR="00A23B3E" w:rsidRDefault="00A23B3E">
            <w:pPr>
              <w:pStyle w:val="Text1"/>
              <w:ind w:left="0"/>
            </w:pPr>
            <w:r>
              <w:rPr>
                <w:rFonts w:ascii="Arial" w:hAnsi="Arial" w:cs="Arial"/>
                <w:sz w:val="14"/>
                <w:szCs w:val="14"/>
              </w:rPr>
              <w:t>[   ]</w:t>
            </w:r>
          </w:p>
        </w:tc>
      </w:tr>
      <w:tr w:rsidR="00A23B3E" w14:paraId="4C00891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01EAB8"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968F34" w14:textId="77777777" w:rsidR="00A23B3E" w:rsidRDefault="00A23B3E">
            <w:pPr>
              <w:pStyle w:val="Text1"/>
              <w:ind w:left="0"/>
            </w:pPr>
            <w:r>
              <w:rPr>
                <w:rFonts w:ascii="Arial" w:hAnsi="Arial" w:cs="Arial"/>
                <w:sz w:val="14"/>
                <w:szCs w:val="14"/>
              </w:rPr>
              <w:t>[……………]</w:t>
            </w:r>
          </w:p>
        </w:tc>
      </w:tr>
      <w:tr w:rsidR="00A23B3E" w14:paraId="485BB247"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992BD3"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4E331505"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18BA32B7"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3A385E6A"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8ACA5F" w14:textId="77777777" w:rsidR="00A23B3E" w:rsidRDefault="00A23B3E">
            <w:pPr>
              <w:pStyle w:val="Text1"/>
              <w:ind w:left="0"/>
              <w:rPr>
                <w:rFonts w:ascii="Arial" w:hAnsi="Arial" w:cs="Arial"/>
                <w:sz w:val="14"/>
                <w:szCs w:val="14"/>
              </w:rPr>
            </w:pPr>
            <w:r>
              <w:rPr>
                <w:rFonts w:ascii="Arial" w:hAnsi="Arial" w:cs="Arial"/>
                <w:sz w:val="14"/>
                <w:szCs w:val="14"/>
              </w:rPr>
              <w:t>[……………]</w:t>
            </w:r>
          </w:p>
          <w:p w14:paraId="2A826B64" w14:textId="77777777" w:rsidR="00A23B3E" w:rsidRDefault="00A23B3E">
            <w:pPr>
              <w:pStyle w:val="Text1"/>
              <w:ind w:left="0"/>
              <w:rPr>
                <w:rFonts w:ascii="Arial" w:hAnsi="Arial" w:cs="Arial"/>
                <w:sz w:val="14"/>
                <w:szCs w:val="14"/>
              </w:rPr>
            </w:pPr>
            <w:r>
              <w:rPr>
                <w:rFonts w:ascii="Arial" w:hAnsi="Arial" w:cs="Arial"/>
                <w:sz w:val="14"/>
                <w:szCs w:val="14"/>
              </w:rPr>
              <w:t>[……………]</w:t>
            </w:r>
          </w:p>
          <w:p w14:paraId="685E9CBD" w14:textId="77777777" w:rsidR="00A23B3E" w:rsidRDefault="00A23B3E">
            <w:pPr>
              <w:pStyle w:val="Text1"/>
              <w:ind w:left="0"/>
              <w:rPr>
                <w:rFonts w:ascii="Arial" w:hAnsi="Arial" w:cs="Arial"/>
                <w:sz w:val="14"/>
                <w:szCs w:val="14"/>
              </w:rPr>
            </w:pPr>
            <w:r>
              <w:rPr>
                <w:rFonts w:ascii="Arial" w:hAnsi="Arial" w:cs="Arial"/>
                <w:sz w:val="14"/>
                <w:szCs w:val="14"/>
              </w:rPr>
              <w:t>[……………]</w:t>
            </w:r>
          </w:p>
          <w:p w14:paraId="10AFEE75" w14:textId="77777777" w:rsidR="00A23B3E" w:rsidRDefault="00A23B3E">
            <w:pPr>
              <w:pStyle w:val="Text1"/>
              <w:ind w:left="0"/>
            </w:pPr>
            <w:r>
              <w:rPr>
                <w:rFonts w:ascii="Arial" w:hAnsi="Arial" w:cs="Arial"/>
                <w:sz w:val="14"/>
                <w:szCs w:val="14"/>
              </w:rPr>
              <w:t>[……………]</w:t>
            </w:r>
          </w:p>
        </w:tc>
      </w:tr>
      <w:tr w:rsidR="00A23B3E" w14:paraId="66160E5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D33B58"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984183" w14:textId="77777777" w:rsidR="00A23B3E" w:rsidRDefault="00A23B3E">
            <w:pPr>
              <w:pStyle w:val="Text1"/>
              <w:ind w:left="0"/>
            </w:pPr>
            <w:r>
              <w:rPr>
                <w:rFonts w:ascii="Arial" w:hAnsi="Arial" w:cs="Arial"/>
                <w:b/>
                <w:sz w:val="14"/>
                <w:szCs w:val="14"/>
              </w:rPr>
              <w:t>Risposta:</w:t>
            </w:r>
          </w:p>
        </w:tc>
      </w:tr>
      <w:tr w:rsidR="00A23B3E" w14:paraId="0D32A3B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30028E"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DEE638" w14:textId="77777777" w:rsidR="00A23B3E" w:rsidRDefault="00A23B3E">
            <w:pPr>
              <w:pStyle w:val="Text1"/>
              <w:ind w:left="0"/>
            </w:pPr>
            <w:r>
              <w:rPr>
                <w:rFonts w:ascii="Arial" w:hAnsi="Arial" w:cs="Arial"/>
                <w:sz w:val="14"/>
                <w:szCs w:val="14"/>
              </w:rPr>
              <w:t>[ ] Sì [ ] No</w:t>
            </w:r>
          </w:p>
        </w:tc>
      </w:tr>
      <w:tr w:rsidR="00A23B3E" w14:paraId="5586E31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BFBE94"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58FF33D1" w14:textId="77777777" w:rsidR="00A23B3E" w:rsidRPr="003A443E" w:rsidRDefault="00A23B3E">
            <w:pPr>
              <w:pStyle w:val="Text1"/>
              <w:spacing w:before="0" w:after="0"/>
              <w:ind w:left="0"/>
              <w:rPr>
                <w:rFonts w:ascii="Arial" w:hAnsi="Arial" w:cs="Arial"/>
                <w:b/>
                <w:color w:val="000000"/>
                <w:sz w:val="14"/>
                <w:szCs w:val="14"/>
              </w:rPr>
            </w:pPr>
          </w:p>
          <w:p w14:paraId="5173C306"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610D9ECF" w14:textId="77777777" w:rsidR="00A23B3E" w:rsidRPr="003A443E" w:rsidRDefault="00A23B3E">
            <w:pPr>
              <w:pStyle w:val="Text1"/>
              <w:spacing w:before="0" w:after="0"/>
              <w:ind w:left="0"/>
              <w:rPr>
                <w:rFonts w:ascii="Arial" w:hAnsi="Arial" w:cs="Arial"/>
                <w:color w:val="000000"/>
                <w:sz w:val="14"/>
                <w:szCs w:val="14"/>
              </w:rPr>
            </w:pPr>
          </w:p>
          <w:p w14:paraId="62925F09"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2454D56E"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8CABC9" w14:textId="77777777"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60A71B27" w14:textId="77777777" w:rsidR="00A23B3E" w:rsidRDefault="00A23B3E">
            <w:pPr>
              <w:pStyle w:val="Text1"/>
              <w:spacing w:before="0" w:after="0"/>
              <w:ind w:left="0"/>
              <w:rPr>
                <w:rFonts w:ascii="Arial" w:hAnsi="Arial" w:cs="Arial"/>
                <w:sz w:val="14"/>
                <w:szCs w:val="14"/>
              </w:rPr>
            </w:pPr>
          </w:p>
          <w:p w14:paraId="05C99EE8" w14:textId="77777777" w:rsidR="00A23B3E" w:rsidRDefault="00A23B3E">
            <w:pPr>
              <w:pStyle w:val="Text1"/>
              <w:spacing w:before="0" w:after="0"/>
              <w:ind w:left="0"/>
              <w:rPr>
                <w:rFonts w:ascii="Arial" w:hAnsi="Arial" w:cs="Arial"/>
                <w:sz w:val="14"/>
                <w:szCs w:val="14"/>
              </w:rPr>
            </w:pPr>
          </w:p>
          <w:p w14:paraId="22E1E7CD" w14:textId="77777777" w:rsidR="00A23B3E" w:rsidRDefault="00A23B3E">
            <w:pPr>
              <w:pStyle w:val="Text1"/>
              <w:spacing w:before="0" w:after="0"/>
              <w:ind w:left="0"/>
              <w:rPr>
                <w:rFonts w:ascii="Arial" w:hAnsi="Arial" w:cs="Arial"/>
                <w:sz w:val="14"/>
                <w:szCs w:val="14"/>
              </w:rPr>
            </w:pPr>
          </w:p>
          <w:p w14:paraId="4F865BD1" w14:textId="77777777" w:rsidR="00A23B3E" w:rsidRDefault="00A23B3E">
            <w:pPr>
              <w:pStyle w:val="Text1"/>
              <w:spacing w:before="0" w:after="0"/>
              <w:ind w:left="0"/>
              <w:rPr>
                <w:rFonts w:ascii="Arial" w:hAnsi="Arial" w:cs="Arial"/>
                <w:sz w:val="14"/>
                <w:szCs w:val="14"/>
              </w:rPr>
            </w:pPr>
          </w:p>
          <w:p w14:paraId="707D518A"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12AE1B90" w14:textId="77777777" w:rsidR="00A23B3E" w:rsidRDefault="00A23B3E">
            <w:pPr>
              <w:pStyle w:val="Text1"/>
              <w:spacing w:before="0" w:after="0"/>
              <w:ind w:left="0"/>
              <w:rPr>
                <w:rFonts w:ascii="Arial" w:hAnsi="Arial" w:cs="Arial"/>
                <w:sz w:val="14"/>
                <w:szCs w:val="14"/>
              </w:rPr>
            </w:pPr>
          </w:p>
          <w:p w14:paraId="3C6423AD" w14:textId="77777777" w:rsidR="00A23B3E" w:rsidRDefault="00A23B3E">
            <w:pPr>
              <w:pStyle w:val="Text1"/>
              <w:spacing w:before="0" w:after="0"/>
              <w:ind w:left="0"/>
              <w:rPr>
                <w:rFonts w:ascii="Arial" w:hAnsi="Arial" w:cs="Arial"/>
                <w:sz w:val="14"/>
                <w:szCs w:val="14"/>
              </w:rPr>
            </w:pPr>
          </w:p>
          <w:p w14:paraId="68B97ECF" w14:textId="77777777" w:rsidR="00A23B3E" w:rsidRDefault="00A23B3E">
            <w:pPr>
              <w:pStyle w:val="Text1"/>
              <w:spacing w:before="0" w:after="0"/>
              <w:ind w:left="0"/>
              <w:rPr>
                <w:rFonts w:ascii="Arial" w:hAnsi="Arial" w:cs="Arial"/>
                <w:sz w:val="14"/>
                <w:szCs w:val="14"/>
              </w:rPr>
            </w:pPr>
          </w:p>
          <w:p w14:paraId="2F42B8AC"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2DB3606C" w14:textId="77777777" w:rsidR="00A23B3E" w:rsidRDefault="00A23B3E">
            <w:pPr>
              <w:pStyle w:val="Text1"/>
              <w:spacing w:before="0" w:after="0"/>
              <w:ind w:left="0"/>
              <w:rPr>
                <w:rFonts w:ascii="Arial" w:hAnsi="Arial" w:cs="Arial"/>
                <w:sz w:val="14"/>
                <w:szCs w:val="14"/>
              </w:rPr>
            </w:pPr>
          </w:p>
        </w:tc>
      </w:tr>
      <w:tr w:rsidR="00A23B3E" w14:paraId="548F53A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C259EC"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65007C89"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5EB690C0" w14:textId="77777777" w:rsidR="00A23B3E" w:rsidRPr="003A443E" w:rsidRDefault="00A23B3E">
            <w:pPr>
              <w:pStyle w:val="Text1"/>
              <w:spacing w:before="0" w:after="0"/>
              <w:ind w:left="0"/>
              <w:rPr>
                <w:rFonts w:ascii="Arial" w:hAnsi="Arial" w:cs="Arial"/>
                <w:color w:val="000000"/>
                <w:sz w:val="14"/>
                <w:szCs w:val="14"/>
              </w:rPr>
            </w:pPr>
          </w:p>
          <w:p w14:paraId="1CDBEEB1"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3C60C714" w14:textId="77777777" w:rsidR="00A23B3E" w:rsidRPr="003A443E" w:rsidRDefault="00A23B3E">
            <w:pPr>
              <w:pStyle w:val="Text1"/>
              <w:spacing w:before="0" w:after="0"/>
              <w:ind w:left="0"/>
              <w:rPr>
                <w:rFonts w:ascii="Arial" w:hAnsi="Arial" w:cs="Arial"/>
                <w:color w:val="000000"/>
                <w:sz w:val="12"/>
                <w:szCs w:val="12"/>
              </w:rPr>
            </w:pPr>
          </w:p>
          <w:p w14:paraId="67C22EBE"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1F881F1E" w14:textId="77777777" w:rsidR="00A23B3E" w:rsidRPr="003A443E" w:rsidRDefault="00A23B3E">
            <w:pPr>
              <w:pStyle w:val="Text1"/>
              <w:spacing w:before="0" w:after="0"/>
              <w:ind w:left="720"/>
              <w:rPr>
                <w:rFonts w:ascii="Arial" w:hAnsi="Arial" w:cs="Arial"/>
                <w:i/>
                <w:color w:val="000000"/>
                <w:sz w:val="14"/>
                <w:szCs w:val="14"/>
              </w:rPr>
            </w:pPr>
          </w:p>
          <w:p w14:paraId="441E918C" w14:textId="77777777" w:rsidR="001F35A9" w:rsidRPr="003A443E" w:rsidRDefault="001F35A9">
            <w:pPr>
              <w:pStyle w:val="Text1"/>
              <w:spacing w:before="0" w:after="0"/>
              <w:ind w:left="720"/>
              <w:rPr>
                <w:rFonts w:ascii="Arial" w:hAnsi="Arial" w:cs="Arial"/>
                <w:i/>
                <w:color w:val="000000"/>
                <w:sz w:val="14"/>
                <w:szCs w:val="14"/>
              </w:rPr>
            </w:pPr>
          </w:p>
          <w:p w14:paraId="63C284EB"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38721C24" w14:textId="77777777" w:rsidR="00A23B3E" w:rsidRPr="003A443E" w:rsidRDefault="00A23B3E">
            <w:pPr>
              <w:pStyle w:val="Text1"/>
              <w:spacing w:before="0" w:after="0"/>
              <w:ind w:left="284" w:hanging="284"/>
              <w:rPr>
                <w:rFonts w:ascii="Arial" w:hAnsi="Arial" w:cs="Arial"/>
                <w:color w:val="000000"/>
                <w:sz w:val="14"/>
                <w:szCs w:val="14"/>
              </w:rPr>
            </w:pPr>
          </w:p>
          <w:p w14:paraId="0CAE52B8" w14:textId="77777777" w:rsidR="00A23B3E" w:rsidRPr="003A443E" w:rsidRDefault="00A23B3E">
            <w:pPr>
              <w:pStyle w:val="Text1"/>
              <w:spacing w:before="0" w:after="0"/>
              <w:ind w:left="284" w:hanging="284"/>
              <w:rPr>
                <w:rFonts w:ascii="Arial" w:hAnsi="Arial" w:cs="Arial"/>
                <w:color w:val="000000"/>
                <w:sz w:val="14"/>
                <w:szCs w:val="14"/>
              </w:rPr>
            </w:pPr>
          </w:p>
          <w:p w14:paraId="16A814D1" w14:textId="77777777" w:rsidR="00A23B3E" w:rsidRPr="003A443E" w:rsidRDefault="00A23B3E">
            <w:pPr>
              <w:pStyle w:val="Text1"/>
              <w:spacing w:before="0" w:after="0"/>
              <w:ind w:left="284" w:hanging="284"/>
              <w:rPr>
                <w:rFonts w:ascii="Arial" w:hAnsi="Arial" w:cs="Arial"/>
                <w:color w:val="000000"/>
                <w:sz w:val="14"/>
                <w:szCs w:val="14"/>
              </w:rPr>
            </w:pPr>
          </w:p>
          <w:p w14:paraId="493363B3" w14:textId="77777777" w:rsidR="00A23B3E" w:rsidRPr="003A443E" w:rsidRDefault="00A23B3E">
            <w:pPr>
              <w:pStyle w:val="Text1"/>
              <w:spacing w:before="0" w:after="0"/>
              <w:ind w:left="284" w:hanging="284"/>
              <w:rPr>
                <w:rFonts w:ascii="Arial" w:hAnsi="Arial" w:cs="Arial"/>
                <w:color w:val="000000"/>
                <w:sz w:val="14"/>
                <w:szCs w:val="14"/>
              </w:rPr>
            </w:pPr>
          </w:p>
          <w:p w14:paraId="5384B8B2"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25AE695F"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2F0D19C9"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24A2F74F"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1AF64986"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756F5984"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BCA13DD"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68E951" w14:textId="77777777" w:rsidR="001F35A9" w:rsidRDefault="001F35A9">
            <w:pPr>
              <w:pStyle w:val="Text1"/>
              <w:ind w:left="0"/>
              <w:rPr>
                <w:rFonts w:ascii="Arial" w:hAnsi="Arial" w:cs="Arial"/>
                <w:sz w:val="15"/>
                <w:szCs w:val="15"/>
              </w:rPr>
            </w:pPr>
          </w:p>
          <w:p w14:paraId="2DCB8EB6" w14:textId="77777777" w:rsidR="001F35A9" w:rsidRDefault="001F35A9">
            <w:pPr>
              <w:pStyle w:val="Text1"/>
              <w:ind w:left="0"/>
              <w:rPr>
                <w:rFonts w:ascii="Arial" w:hAnsi="Arial" w:cs="Arial"/>
                <w:sz w:val="15"/>
                <w:szCs w:val="15"/>
              </w:rPr>
            </w:pPr>
          </w:p>
          <w:p w14:paraId="752E9E20" w14:textId="77777777" w:rsidR="00A23B3E" w:rsidRDefault="00A23B3E">
            <w:pPr>
              <w:pStyle w:val="Text1"/>
              <w:ind w:left="0"/>
              <w:rPr>
                <w:rFonts w:ascii="Arial" w:hAnsi="Arial" w:cs="Arial"/>
                <w:sz w:val="15"/>
                <w:szCs w:val="15"/>
              </w:rPr>
            </w:pPr>
            <w:r>
              <w:rPr>
                <w:rFonts w:ascii="Arial" w:hAnsi="Arial" w:cs="Arial"/>
                <w:sz w:val="15"/>
                <w:szCs w:val="15"/>
              </w:rPr>
              <w:t>[ ] Sì [ ] No [ ] Non applicabile</w:t>
            </w:r>
          </w:p>
          <w:p w14:paraId="187532CE" w14:textId="77777777" w:rsidR="00A23B3E" w:rsidRDefault="00A23B3E">
            <w:pPr>
              <w:pStyle w:val="Text1"/>
              <w:ind w:left="0"/>
              <w:rPr>
                <w:rFonts w:ascii="Arial" w:hAnsi="Arial" w:cs="Arial"/>
                <w:sz w:val="15"/>
                <w:szCs w:val="15"/>
              </w:rPr>
            </w:pPr>
          </w:p>
          <w:p w14:paraId="632AC201" w14:textId="77777777" w:rsidR="00A23B3E" w:rsidRDefault="00A23B3E">
            <w:pPr>
              <w:pStyle w:val="Text1"/>
              <w:ind w:left="0"/>
              <w:rPr>
                <w:rFonts w:ascii="Arial" w:hAnsi="Arial" w:cs="Arial"/>
                <w:sz w:val="15"/>
                <w:szCs w:val="15"/>
              </w:rPr>
            </w:pPr>
          </w:p>
          <w:p w14:paraId="7A6190E7"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0C00E761" w14:textId="77777777" w:rsidR="001F35A9" w:rsidRDefault="001F35A9" w:rsidP="001F35A9">
            <w:pPr>
              <w:pStyle w:val="Text1"/>
              <w:spacing w:before="0" w:after="0"/>
              <w:ind w:left="0"/>
              <w:rPr>
                <w:rFonts w:ascii="Arial" w:hAnsi="Arial" w:cs="Arial"/>
                <w:color w:val="000000"/>
                <w:sz w:val="14"/>
                <w:szCs w:val="14"/>
              </w:rPr>
            </w:pPr>
          </w:p>
          <w:p w14:paraId="19B938A7" w14:textId="77777777" w:rsidR="001F35A9" w:rsidRDefault="001F35A9" w:rsidP="001F35A9">
            <w:pPr>
              <w:pStyle w:val="Text1"/>
              <w:spacing w:before="0" w:after="0"/>
              <w:ind w:left="0"/>
              <w:rPr>
                <w:rFonts w:ascii="Arial" w:hAnsi="Arial" w:cs="Arial"/>
                <w:color w:val="000000"/>
                <w:sz w:val="14"/>
                <w:szCs w:val="14"/>
              </w:rPr>
            </w:pPr>
          </w:p>
          <w:p w14:paraId="71BF0BEC"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493951D9"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3705C813" w14:textId="77777777" w:rsidR="001F35A9" w:rsidRDefault="001F35A9">
            <w:pPr>
              <w:pStyle w:val="Text1"/>
              <w:ind w:left="0"/>
              <w:rPr>
                <w:rFonts w:ascii="Arial" w:hAnsi="Arial" w:cs="Arial"/>
                <w:color w:val="000000"/>
                <w:sz w:val="14"/>
                <w:szCs w:val="14"/>
              </w:rPr>
            </w:pPr>
          </w:p>
          <w:p w14:paraId="73D95D5C"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14:paraId="74DF982A" w14:textId="77777777" w:rsidR="00A23B3E" w:rsidRDefault="00A23B3E">
            <w:pPr>
              <w:pStyle w:val="Text1"/>
              <w:ind w:left="0"/>
              <w:rPr>
                <w:rFonts w:ascii="Arial" w:hAnsi="Arial" w:cs="Arial"/>
                <w:color w:val="FF0000"/>
                <w:sz w:val="14"/>
                <w:szCs w:val="14"/>
                <w:highlight w:val="yellow"/>
              </w:rPr>
            </w:pPr>
          </w:p>
          <w:p w14:paraId="40DD8C4D" w14:textId="77777777" w:rsidR="00A23B3E" w:rsidRDefault="00A23B3E">
            <w:pPr>
              <w:pStyle w:val="Text1"/>
              <w:ind w:left="0"/>
              <w:rPr>
                <w:rFonts w:ascii="Arial" w:hAnsi="Arial" w:cs="Arial"/>
                <w:color w:val="FF0000"/>
                <w:sz w:val="14"/>
                <w:szCs w:val="14"/>
                <w:highlight w:val="yellow"/>
              </w:rPr>
            </w:pPr>
          </w:p>
          <w:p w14:paraId="0E5C485B" w14:textId="77777777" w:rsidR="00A23B3E" w:rsidRDefault="00A23B3E">
            <w:pPr>
              <w:pStyle w:val="Text1"/>
              <w:ind w:left="0"/>
              <w:rPr>
                <w:rFonts w:ascii="Arial" w:hAnsi="Arial" w:cs="Arial"/>
                <w:sz w:val="14"/>
                <w:szCs w:val="14"/>
              </w:rPr>
            </w:pPr>
          </w:p>
          <w:p w14:paraId="0550917F" w14:textId="77777777" w:rsidR="00A23B3E" w:rsidRDefault="00A23B3E">
            <w:pPr>
              <w:pStyle w:val="Text1"/>
              <w:ind w:left="0"/>
              <w:rPr>
                <w:rFonts w:ascii="Arial" w:hAnsi="Arial" w:cs="Arial"/>
                <w:sz w:val="14"/>
                <w:szCs w:val="14"/>
              </w:rPr>
            </w:pPr>
          </w:p>
          <w:p w14:paraId="7EEA5EB8" w14:textId="77777777" w:rsidR="001F35A9" w:rsidRDefault="001F35A9">
            <w:pPr>
              <w:pStyle w:val="Text1"/>
              <w:ind w:left="0"/>
              <w:rPr>
                <w:rFonts w:ascii="Arial" w:hAnsi="Arial" w:cs="Arial"/>
                <w:sz w:val="14"/>
                <w:szCs w:val="14"/>
              </w:rPr>
            </w:pPr>
          </w:p>
          <w:p w14:paraId="0040B1C8"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4CF0FFBA" w14:textId="77777777" w:rsidR="00A23B3E" w:rsidRDefault="00A23B3E" w:rsidP="005309A4">
            <w:pPr>
              <w:pStyle w:val="Text1"/>
              <w:spacing w:before="0"/>
              <w:ind w:left="0"/>
            </w:pPr>
            <w:r>
              <w:rPr>
                <w:rFonts w:ascii="Arial" w:hAnsi="Arial" w:cs="Arial"/>
                <w:sz w:val="14"/>
                <w:szCs w:val="14"/>
              </w:rPr>
              <w:t>[………..…][…………][……….…][……….…]</w:t>
            </w:r>
          </w:p>
        </w:tc>
      </w:tr>
      <w:tr w:rsidR="00A23B3E" w14:paraId="4D05DF17"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88B756"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2CEE2247"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46A5D4EF"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62E6B82D"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48349101" w14:textId="77777777" w:rsidR="00A23B3E" w:rsidRPr="003A443E" w:rsidRDefault="00A23B3E">
            <w:pPr>
              <w:pStyle w:val="Text1"/>
              <w:spacing w:before="0" w:after="0"/>
              <w:ind w:left="0"/>
              <w:rPr>
                <w:rFonts w:ascii="Arial" w:hAnsi="Arial" w:cs="Arial"/>
                <w:color w:val="000000"/>
                <w:sz w:val="14"/>
                <w:szCs w:val="14"/>
              </w:rPr>
            </w:pPr>
          </w:p>
          <w:p w14:paraId="23ABBA77"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0E1D3EAD" w14:textId="77777777" w:rsidR="00A23B3E" w:rsidRPr="003A443E" w:rsidRDefault="00A23B3E">
            <w:pPr>
              <w:pStyle w:val="Text1"/>
              <w:spacing w:before="0" w:after="0"/>
              <w:ind w:left="720"/>
              <w:rPr>
                <w:rFonts w:ascii="Arial" w:hAnsi="Arial" w:cs="Arial"/>
                <w:i/>
                <w:color w:val="000000"/>
                <w:sz w:val="14"/>
                <w:szCs w:val="14"/>
              </w:rPr>
            </w:pPr>
          </w:p>
          <w:p w14:paraId="12FA255A"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2177B182" w14:textId="77777777" w:rsidR="00A23B3E" w:rsidRPr="003A443E" w:rsidRDefault="00A23B3E">
            <w:pPr>
              <w:pStyle w:val="Text1"/>
              <w:spacing w:before="0" w:after="0"/>
              <w:ind w:left="284" w:hanging="284"/>
              <w:rPr>
                <w:rFonts w:ascii="Arial" w:hAnsi="Arial" w:cs="Arial"/>
                <w:color w:val="000000"/>
                <w:sz w:val="14"/>
                <w:szCs w:val="14"/>
              </w:rPr>
            </w:pPr>
          </w:p>
          <w:p w14:paraId="07E18A78" w14:textId="77777777" w:rsidR="001F35A9" w:rsidRPr="003A443E" w:rsidRDefault="001F35A9">
            <w:pPr>
              <w:pStyle w:val="Text1"/>
              <w:spacing w:before="0" w:after="0"/>
              <w:ind w:left="284" w:hanging="284"/>
              <w:rPr>
                <w:rFonts w:ascii="Arial" w:hAnsi="Arial" w:cs="Arial"/>
                <w:color w:val="000000"/>
                <w:sz w:val="14"/>
                <w:szCs w:val="14"/>
              </w:rPr>
            </w:pPr>
          </w:p>
          <w:p w14:paraId="7289C095" w14:textId="77777777" w:rsidR="001F35A9" w:rsidRPr="003A443E" w:rsidRDefault="001F35A9">
            <w:pPr>
              <w:pStyle w:val="Text1"/>
              <w:spacing w:before="0" w:after="0"/>
              <w:ind w:left="284" w:hanging="284"/>
              <w:rPr>
                <w:rFonts w:ascii="Arial" w:hAnsi="Arial" w:cs="Arial"/>
                <w:color w:val="000000"/>
                <w:sz w:val="14"/>
                <w:szCs w:val="14"/>
              </w:rPr>
            </w:pPr>
          </w:p>
          <w:p w14:paraId="29AE0DAA" w14:textId="77777777" w:rsidR="001F35A9" w:rsidRPr="003A443E" w:rsidRDefault="001F35A9">
            <w:pPr>
              <w:pStyle w:val="Text1"/>
              <w:spacing w:before="0" w:after="0"/>
              <w:ind w:left="284" w:hanging="284"/>
              <w:rPr>
                <w:rFonts w:ascii="Arial" w:hAnsi="Arial" w:cs="Arial"/>
                <w:color w:val="000000"/>
                <w:sz w:val="14"/>
                <w:szCs w:val="14"/>
              </w:rPr>
            </w:pPr>
          </w:p>
          <w:p w14:paraId="154EFE37" w14:textId="77777777" w:rsidR="001F35A9" w:rsidRPr="003A443E" w:rsidRDefault="001F35A9">
            <w:pPr>
              <w:pStyle w:val="Text1"/>
              <w:spacing w:before="0" w:after="0"/>
              <w:ind w:left="284" w:hanging="284"/>
              <w:rPr>
                <w:rFonts w:ascii="Arial" w:hAnsi="Arial" w:cs="Arial"/>
                <w:color w:val="000000"/>
                <w:sz w:val="14"/>
                <w:szCs w:val="14"/>
              </w:rPr>
            </w:pPr>
          </w:p>
          <w:p w14:paraId="127B3416" w14:textId="77777777" w:rsidR="00A23B3E" w:rsidRPr="003A443E" w:rsidRDefault="00A23B3E">
            <w:pPr>
              <w:pStyle w:val="Text1"/>
              <w:spacing w:before="0" w:after="0"/>
              <w:ind w:left="284" w:hanging="284"/>
              <w:rPr>
                <w:rFonts w:ascii="Arial" w:hAnsi="Arial" w:cs="Arial"/>
                <w:color w:val="000000"/>
                <w:sz w:val="14"/>
                <w:szCs w:val="14"/>
              </w:rPr>
            </w:pPr>
          </w:p>
          <w:p w14:paraId="1B89FAFF"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176EDBA9" w14:textId="77777777" w:rsidR="00A23B3E" w:rsidRPr="003A443E" w:rsidRDefault="00A23B3E">
            <w:pPr>
              <w:pStyle w:val="Text1"/>
              <w:spacing w:before="0" w:after="0"/>
              <w:ind w:left="284" w:hanging="284"/>
              <w:rPr>
                <w:rFonts w:ascii="Arial" w:hAnsi="Arial" w:cs="Arial"/>
                <w:color w:val="000000"/>
                <w:sz w:val="14"/>
                <w:szCs w:val="14"/>
              </w:rPr>
            </w:pPr>
          </w:p>
          <w:p w14:paraId="12ED9FC4"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116CC9D" w14:textId="77777777" w:rsidR="00A23B3E" w:rsidRPr="003A443E" w:rsidRDefault="00A23B3E">
            <w:pPr>
              <w:pStyle w:val="Text1"/>
              <w:ind w:left="0"/>
              <w:rPr>
                <w:rFonts w:ascii="Arial" w:hAnsi="Arial" w:cs="Arial"/>
                <w:color w:val="000000"/>
                <w:sz w:val="14"/>
                <w:szCs w:val="14"/>
              </w:rPr>
            </w:pPr>
          </w:p>
          <w:p w14:paraId="22B47589"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000DBBBA" w14:textId="77777777" w:rsidR="00A23B3E" w:rsidRPr="003A443E" w:rsidRDefault="00A23B3E">
            <w:pPr>
              <w:pStyle w:val="Text1"/>
              <w:ind w:left="0"/>
              <w:rPr>
                <w:rFonts w:ascii="Arial" w:hAnsi="Arial" w:cs="Arial"/>
                <w:color w:val="000000"/>
                <w:sz w:val="14"/>
                <w:szCs w:val="14"/>
              </w:rPr>
            </w:pPr>
          </w:p>
          <w:p w14:paraId="29E76F77" w14:textId="77777777" w:rsidR="00A23B3E" w:rsidRPr="003A443E" w:rsidRDefault="00A23B3E">
            <w:pPr>
              <w:pStyle w:val="Text1"/>
              <w:ind w:left="0"/>
              <w:rPr>
                <w:rFonts w:ascii="Arial" w:hAnsi="Arial" w:cs="Arial"/>
                <w:color w:val="000000"/>
                <w:sz w:val="14"/>
                <w:szCs w:val="14"/>
              </w:rPr>
            </w:pPr>
          </w:p>
          <w:p w14:paraId="2EABF81B"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1659FD0D" w14:textId="77777777" w:rsidR="00A23B3E" w:rsidRPr="003A443E" w:rsidRDefault="00A23B3E">
            <w:pPr>
              <w:pStyle w:val="Text1"/>
              <w:ind w:left="0"/>
              <w:rPr>
                <w:rFonts w:ascii="Arial" w:hAnsi="Arial" w:cs="Arial"/>
                <w:color w:val="000000"/>
                <w:sz w:val="14"/>
                <w:szCs w:val="14"/>
              </w:rPr>
            </w:pPr>
          </w:p>
          <w:p w14:paraId="154D9C04"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5D66F315" w14:textId="77777777" w:rsidR="00A23B3E" w:rsidRPr="003A443E" w:rsidRDefault="00A23B3E" w:rsidP="00F351F0">
            <w:pPr>
              <w:pStyle w:val="Text1"/>
              <w:spacing w:before="0" w:after="0"/>
              <w:ind w:left="0"/>
              <w:rPr>
                <w:rFonts w:ascii="Arial" w:hAnsi="Arial" w:cs="Arial"/>
                <w:color w:val="000000"/>
                <w:sz w:val="14"/>
                <w:szCs w:val="14"/>
              </w:rPr>
            </w:pPr>
          </w:p>
          <w:p w14:paraId="51885E38" w14:textId="77777777"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14:paraId="77937244"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6E93986E"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2F4BAC5F"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05208E75"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14:paraId="0ED41CD1"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754C6538"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63756B2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6240FC"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63F331" w14:textId="77777777" w:rsidR="00A23B3E" w:rsidRDefault="00A23B3E">
            <w:pPr>
              <w:pStyle w:val="Text1"/>
              <w:ind w:left="0"/>
            </w:pPr>
            <w:r>
              <w:rPr>
                <w:rFonts w:ascii="Arial" w:hAnsi="Arial" w:cs="Arial"/>
                <w:b/>
                <w:sz w:val="15"/>
                <w:szCs w:val="15"/>
              </w:rPr>
              <w:t>Risposta:</w:t>
            </w:r>
          </w:p>
        </w:tc>
      </w:tr>
      <w:tr w:rsidR="00A23B3E" w14:paraId="5B3C524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9C9488"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FAE552" w14:textId="77777777" w:rsidR="00A23B3E" w:rsidRDefault="00A23B3E">
            <w:pPr>
              <w:pStyle w:val="Text1"/>
              <w:ind w:left="0"/>
            </w:pPr>
            <w:r>
              <w:rPr>
                <w:rFonts w:ascii="Arial" w:hAnsi="Arial" w:cs="Arial"/>
                <w:sz w:val="15"/>
                <w:szCs w:val="15"/>
              </w:rPr>
              <w:t>[ ] Sì [ ] No</w:t>
            </w:r>
          </w:p>
        </w:tc>
      </w:tr>
      <w:tr w:rsidR="00A23B3E" w14:paraId="714609AC"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342E5A2C"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31EAFDB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EDF476"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11C818C7"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14:paraId="446B4FD4" w14:textId="77777777" w:rsidR="00A23B3E" w:rsidRPr="003A443E" w:rsidRDefault="00A23B3E">
            <w:pPr>
              <w:pStyle w:val="Text1"/>
              <w:spacing w:before="0" w:after="0"/>
              <w:ind w:left="284"/>
              <w:rPr>
                <w:rFonts w:ascii="Arial" w:hAnsi="Arial" w:cs="Arial"/>
                <w:color w:val="000000"/>
                <w:sz w:val="14"/>
                <w:szCs w:val="14"/>
              </w:rPr>
            </w:pPr>
          </w:p>
          <w:p w14:paraId="63E24112"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79E72D32"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34BDD951" w14:textId="77777777" w:rsidR="00A23B3E" w:rsidRPr="003A443E" w:rsidRDefault="00A23B3E">
            <w:pPr>
              <w:pStyle w:val="Text1"/>
              <w:spacing w:before="0" w:after="0"/>
              <w:ind w:left="0"/>
              <w:rPr>
                <w:rFonts w:ascii="Arial" w:hAnsi="Arial" w:cs="Arial"/>
                <w:b/>
                <w:color w:val="000000"/>
                <w:sz w:val="14"/>
                <w:szCs w:val="14"/>
              </w:rPr>
            </w:pPr>
          </w:p>
          <w:p w14:paraId="7246BF88"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2EACB5" w14:textId="77777777" w:rsidR="00A23B3E" w:rsidRPr="003A443E" w:rsidRDefault="00A23B3E">
            <w:pPr>
              <w:pStyle w:val="Text1"/>
              <w:spacing w:before="0" w:after="0"/>
              <w:ind w:left="0"/>
              <w:rPr>
                <w:rFonts w:ascii="Arial" w:hAnsi="Arial" w:cs="Arial"/>
                <w:color w:val="000000"/>
                <w:sz w:val="15"/>
                <w:szCs w:val="15"/>
              </w:rPr>
            </w:pPr>
          </w:p>
          <w:p w14:paraId="5CA46F99" w14:textId="77777777" w:rsidR="00A23B3E" w:rsidRPr="003A443E" w:rsidRDefault="00A23B3E">
            <w:pPr>
              <w:pStyle w:val="Text1"/>
              <w:spacing w:before="0" w:after="0"/>
              <w:ind w:left="0"/>
              <w:rPr>
                <w:rFonts w:ascii="Arial" w:hAnsi="Arial" w:cs="Arial"/>
                <w:color w:val="000000"/>
                <w:sz w:val="15"/>
                <w:szCs w:val="15"/>
              </w:rPr>
            </w:pPr>
          </w:p>
          <w:p w14:paraId="2B5A243D" w14:textId="77777777" w:rsidR="00A23B3E" w:rsidRPr="003A443E" w:rsidRDefault="00A23B3E">
            <w:pPr>
              <w:pStyle w:val="Text1"/>
              <w:spacing w:before="0" w:after="0"/>
              <w:ind w:left="0"/>
              <w:rPr>
                <w:rFonts w:ascii="Arial" w:hAnsi="Arial" w:cs="Arial"/>
                <w:color w:val="000000"/>
                <w:sz w:val="15"/>
                <w:szCs w:val="15"/>
              </w:rPr>
            </w:pPr>
          </w:p>
          <w:p w14:paraId="3C2D01F7" w14:textId="77777777" w:rsidR="001F35A9" w:rsidRPr="003A443E" w:rsidRDefault="001F35A9">
            <w:pPr>
              <w:pStyle w:val="Text1"/>
              <w:spacing w:before="0" w:after="0"/>
              <w:ind w:left="0"/>
              <w:rPr>
                <w:rFonts w:ascii="Arial" w:hAnsi="Arial" w:cs="Arial"/>
                <w:color w:val="000000"/>
                <w:sz w:val="15"/>
                <w:szCs w:val="15"/>
              </w:rPr>
            </w:pPr>
          </w:p>
          <w:p w14:paraId="25B13759" w14:textId="77777777" w:rsidR="001F35A9" w:rsidRPr="003A443E" w:rsidRDefault="001F35A9">
            <w:pPr>
              <w:pStyle w:val="Text1"/>
              <w:spacing w:before="0" w:after="0"/>
              <w:ind w:left="0"/>
              <w:rPr>
                <w:rFonts w:ascii="Arial" w:hAnsi="Arial" w:cs="Arial"/>
                <w:color w:val="000000"/>
                <w:sz w:val="15"/>
                <w:szCs w:val="15"/>
              </w:rPr>
            </w:pPr>
          </w:p>
          <w:p w14:paraId="1AA52A46"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4D538A35" w14:textId="77777777" w:rsidR="00A23B3E" w:rsidRPr="003A443E" w:rsidRDefault="00A23B3E">
            <w:pPr>
              <w:pStyle w:val="Text1"/>
              <w:spacing w:before="0" w:after="0"/>
              <w:ind w:left="0"/>
              <w:rPr>
                <w:rFonts w:ascii="Arial" w:hAnsi="Arial" w:cs="Arial"/>
                <w:color w:val="000000"/>
                <w:sz w:val="15"/>
                <w:szCs w:val="15"/>
              </w:rPr>
            </w:pPr>
          </w:p>
          <w:p w14:paraId="18E9F7BC"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62D1B106"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21812932" w14:textId="77777777" w:rsidR="00A23B3E" w:rsidRPr="003A443E" w:rsidRDefault="00A23B3E">
            <w:pPr>
              <w:pStyle w:val="Text1"/>
              <w:spacing w:before="0" w:after="0"/>
              <w:ind w:left="0"/>
              <w:rPr>
                <w:rFonts w:ascii="Arial" w:hAnsi="Arial" w:cs="Arial"/>
                <w:color w:val="000000"/>
                <w:sz w:val="15"/>
                <w:szCs w:val="15"/>
              </w:rPr>
            </w:pPr>
          </w:p>
          <w:p w14:paraId="731619DC"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0A435D5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133104"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4C2565" w14:textId="77777777" w:rsidR="00A23B3E" w:rsidRDefault="00A23B3E">
            <w:pPr>
              <w:pStyle w:val="Text1"/>
              <w:ind w:left="0"/>
            </w:pPr>
            <w:r>
              <w:rPr>
                <w:rFonts w:ascii="Arial" w:hAnsi="Arial" w:cs="Arial"/>
                <w:b/>
                <w:sz w:val="15"/>
                <w:szCs w:val="15"/>
              </w:rPr>
              <w:t>Risposta:</w:t>
            </w:r>
          </w:p>
        </w:tc>
      </w:tr>
      <w:tr w:rsidR="00A23B3E" w14:paraId="15C4F37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60E803"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1B19C47" w14:textId="77777777" w:rsidR="00A23B3E" w:rsidRDefault="00A23B3E">
            <w:pPr>
              <w:pStyle w:val="Text1"/>
              <w:ind w:left="0"/>
            </w:pPr>
            <w:r>
              <w:rPr>
                <w:rFonts w:ascii="Arial" w:hAnsi="Arial" w:cs="Arial"/>
                <w:sz w:val="15"/>
                <w:szCs w:val="15"/>
              </w:rPr>
              <w:t>[   ]</w:t>
            </w:r>
          </w:p>
        </w:tc>
      </w:tr>
    </w:tbl>
    <w:p w14:paraId="3FBCBB07" w14:textId="77777777" w:rsidR="00A23B3E" w:rsidRPr="00AA5F93" w:rsidRDefault="00A23B3E">
      <w:pPr>
        <w:pStyle w:val="SectionTitle"/>
        <w:spacing w:before="0" w:after="0"/>
        <w:jc w:val="both"/>
        <w:rPr>
          <w:rFonts w:ascii="Arial" w:hAnsi="Arial" w:cs="Arial"/>
          <w:b w:val="0"/>
          <w:caps/>
          <w:sz w:val="10"/>
          <w:szCs w:val="10"/>
        </w:rPr>
      </w:pPr>
    </w:p>
    <w:p w14:paraId="465FDF1F" w14:textId="77777777" w:rsidR="00A23B3E" w:rsidRPr="00AA5F93" w:rsidRDefault="00A23B3E">
      <w:pPr>
        <w:pStyle w:val="SectionTitle"/>
        <w:spacing w:before="0" w:after="0"/>
        <w:jc w:val="both"/>
        <w:rPr>
          <w:rFonts w:ascii="Arial" w:hAnsi="Arial" w:cs="Arial"/>
          <w:b w:val="0"/>
          <w:caps/>
          <w:sz w:val="12"/>
          <w:szCs w:val="12"/>
        </w:rPr>
      </w:pPr>
    </w:p>
    <w:p w14:paraId="66FF9176"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757C369A"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358325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47B0E0"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594FD4" w14:textId="77777777" w:rsidR="00A23B3E" w:rsidRDefault="00A23B3E">
            <w:r>
              <w:rPr>
                <w:rFonts w:ascii="Arial" w:hAnsi="Arial" w:cs="Arial"/>
                <w:b/>
                <w:sz w:val="15"/>
                <w:szCs w:val="15"/>
              </w:rPr>
              <w:t>Risposta:</w:t>
            </w:r>
          </w:p>
        </w:tc>
      </w:tr>
      <w:tr w:rsidR="00A23B3E" w14:paraId="05DB078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EE6AD"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345CDB"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739BF59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BC1125"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EA8923" w14:textId="77777777" w:rsidR="00A23B3E" w:rsidRDefault="00A23B3E">
            <w:r>
              <w:rPr>
                <w:rFonts w:ascii="Arial" w:hAnsi="Arial" w:cs="Arial"/>
                <w:sz w:val="14"/>
                <w:szCs w:val="14"/>
              </w:rPr>
              <w:t>[………….…]</w:t>
            </w:r>
          </w:p>
        </w:tc>
      </w:tr>
      <w:tr w:rsidR="00A23B3E" w14:paraId="440CF05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2A18BF"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041E59" w14:textId="77777777" w:rsidR="00A23B3E" w:rsidRDefault="00A23B3E">
            <w:pPr>
              <w:spacing w:after="0"/>
            </w:pPr>
            <w:r>
              <w:rPr>
                <w:rFonts w:ascii="Arial" w:hAnsi="Arial" w:cs="Arial"/>
                <w:sz w:val="14"/>
                <w:szCs w:val="14"/>
              </w:rPr>
              <w:t>[………….…]</w:t>
            </w:r>
          </w:p>
        </w:tc>
      </w:tr>
      <w:tr w:rsidR="00A23B3E" w14:paraId="387AD41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6CC8F7"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668EA3" w14:textId="77777777" w:rsidR="00A23B3E" w:rsidRDefault="00A23B3E">
            <w:r>
              <w:rPr>
                <w:rFonts w:ascii="Arial" w:hAnsi="Arial" w:cs="Arial"/>
                <w:sz w:val="14"/>
                <w:szCs w:val="14"/>
              </w:rPr>
              <w:t>[………….…]</w:t>
            </w:r>
          </w:p>
        </w:tc>
      </w:tr>
      <w:tr w:rsidR="00A23B3E" w14:paraId="3C0AE48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264347"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EFCFFC" w14:textId="77777777" w:rsidR="00A23B3E" w:rsidRDefault="00A23B3E">
            <w:r>
              <w:rPr>
                <w:rFonts w:ascii="Arial" w:hAnsi="Arial" w:cs="Arial"/>
                <w:sz w:val="14"/>
                <w:szCs w:val="14"/>
              </w:rPr>
              <w:t>[…………….]</w:t>
            </w:r>
          </w:p>
        </w:tc>
      </w:tr>
      <w:tr w:rsidR="00A23B3E" w14:paraId="51F9EC1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E74DA"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058631" w14:textId="77777777" w:rsidR="00A23B3E" w:rsidRDefault="00A23B3E">
            <w:r>
              <w:rPr>
                <w:rFonts w:ascii="Arial" w:hAnsi="Arial" w:cs="Arial"/>
                <w:sz w:val="14"/>
                <w:szCs w:val="14"/>
              </w:rPr>
              <w:t>[………….…]</w:t>
            </w:r>
          </w:p>
        </w:tc>
      </w:tr>
    </w:tbl>
    <w:p w14:paraId="7BE292C7"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091D66B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25E27D"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6EBB89"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7C2AD19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FA3C31"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65E4091A"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783E1A76"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018A0FEA"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913EFA"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14:paraId="6729D4C9" w14:textId="77777777" w:rsidR="00A23B3E" w:rsidRDefault="00A23B3E">
            <w:pPr>
              <w:rPr>
                <w:rFonts w:ascii="Arial" w:hAnsi="Arial" w:cs="Arial"/>
                <w:color w:val="000000"/>
                <w:sz w:val="15"/>
                <w:szCs w:val="15"/>
              </w:rPr>
            </w:pPr>
          </w:p>
          <w:p w14:paraId="4AD511CD" w14:textId="77777777" w:rsidR="00CA04F3" w:rsidRPr="003A443E" w:rsidRDefault="00CA04F3">
            <w:pPr>
              <w:rPr>
                <w:rFonts w:ascii="Arial" w:hAnsi="Arial" w:cs="Arial"/>
                <w:color w:val="000000"/>
                <w:sz w:val="15"/>
                <w:szCs w:val="15"/>
              </w:rPr>
            </w:pPr>
          </w:p>
          <w:p w14:paraId="6B18C17B"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2FC38DFC"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11B76DEB"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45007EC0"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3F0B764C" w14:textId="77777777" w:rsidR="00D93877" w:rsidRDefault="00D93877" w:rsidP="00F351F0">
      <w:pPr>
        <w:pStyle w:val="ChapterTitle"/>
        <w:spacing w:before="0" w:after="0"/>
        <w:jc w:val="left"/>
        <w:rPr>
          <w:rFonts w:ascii="Arial" w:hAnsi="Arial" w:cs="Arial"/>
          <w:b w:val="0"/>
          <w:caps/>
          <w:sz w:val="14"/>
          <w:szCs w:val="14"/>
        </w:rPr>
      </w:pPr>
    </w:p>
    <w:p w14:paraId="35C626B0"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14:paraId="0DC7090E"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0E3A2DF0"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B30CC5"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AFD9B44" w14:textId="77777777" w:rsidR="00A23B3E" w:rsidRDefault="00A23B3E">
            <w:r>
              <w:rPr>
                <w:rFonts w:ascii="Arial" w:hAnsi="Arial" w:cs="Arial"/>
                <w:b/>
                <w:sz w:val="15"/>
                <w:szCs w:val="15"/>
              </w:rPr>
              <w:t>Risposta:</w:t>
            </w:r>
          </w:p>
        </w:tc>
      </w:tr>
      <w:tr w:rsidR="000953DC" w:rsidRPr="003A443E" w14:paraId="6FEF565D"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01066F"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6760BDA4"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05583D4F"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2534B56D"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220D323"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7050DCEC" w14:textId="77777777" w:rsidR="00A23B3E" w:rsidRPr="003A443E" w:rsidRDefault="00A23B3E">
            <w:pPr>
              <w:rPr>
                <w:rFonts w:ascii="Arial" w:hAnsi="Arial" w:cs="Arial"/>
                <w:b/>
                <w:color w:val="000000"/>
                <w:sz w:val="15"/>
                <w:szCs w:val="15"/>
              </w:rPr>
            </w:pPr>
          </w:p>
          <w:p w14:paraId="693849A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2F6DCE74" w14:textId="77777777" w:rsidR="00BB116C" w:rsidRDefault="00BB116C">
            <w:pPr>
              <w:rPr>
                <w:rFonts w:ascii="Arial" w:hAnsi="Arial" w:cs="Arial"/>
                <w:color w:val="000000"/>
                <w:sz w:val="15"/>
                <w:szCs w:val="15"/>
              </w:rPr>
            </w:pPr>
          </w:p>
          <w:p w14:paraId="2296029F" w14:textId="77777777" w:rsidR="00A23B3E" w:rsidRPr="003A443E" w:rsidRDefault="00A23B3E">
            <w:pPr>
              <w:rPr>
                <w:color w:val="000000"/>
              </w:rPr>
            </w:pPr>
            <w:r w:rsidRPr="003A443E">
              <w:rPr>
                <w:rFonts w:ascii="Arial" w:hAnsi="Arial" w:cs="Arial"/>
                <w:color w:val="000000"/>
                <w:sz w:val="15"/>
                <w:szCs w:val="15"/>
              </w:rPr>
              <w:t>[……………….]</w:t>
            </w:r>
          </w:p>
        </w:tc>
      </w:tr>
    </w:tbl>
    <w:p w14:paraId="4BD12E5D"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32EC73F0" w14:textId="77777777" w:rsidR="00A23B3E" w:rsidRDefault="00A23B3E">
      <w:pPr>
        <w:spacing w:before="0"/>
        <w:rPr>
          <w:rFonts w:ascii="Arial" w:hAnsi="Arial" w:cs="Arial"/>
          <w:b/>
          <w:sz w:val="15"/>
          <w:szCs w:val="15"/>
        </w:rPr>
      </w:pPr>
    </w:p>
    <w:p w14:paraId="342882F9"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11355A8F"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46DFDA18"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14BEA2C3"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7076D6B9"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1A1866C7"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352BA59A"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667CDF7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5F957587"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03CA96B6"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0E046F5B"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612FDB43"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B30A21D"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3C82B3E"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7A21CD44"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3FB8F5B"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64B74CC1" w14:textId="77777777" w:rsidR="00F575CF" w:rsidRPr="00EB45DC" w:rsidRDefault="00F575CF" w:rsidP="00F575CF">
            <w:pPr>
              <w:rPr>
                <w:rStyle w:val="small"/>
                <w:color w:val="000000"/>
              </w:rPr>
            </w:pPr>
          </w:p>
          <w:p w14:paraId="670878E1"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B1237B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14F12BFF" w14:textId="77777777" w:rsidR="00A23B3E" w:rsidRPr="00EB45DC" w:rsidRDefault="00A23B3E">
            <w:pPr>
              <w:spacing w:after="0"/>
              <w:rPr>
                <w:rFonts w:ascii="Arial" w:hAnsi="Arial" w:cs="Arial"/>
                <w:color w:val="000000"/>
                <w:sz w:val="14"/>
                <w:szCs w:val="14"/>
              </w:rPr>
            </w:pPr>
          </w:p>
          <w:p w14:paraId="0331A36B"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256E1D1"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14:paraId="73968EA2"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DCC9F56"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2E09AD57"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444BA943" w14:textId="77777777" w:rsidR="00A23B3E" w:rsidRPr="00EB45DC" w:rsidRDefault="00A23B3E">
            <w:pPr>
              <w:pStyle w:val="Paragrafoelenco1"/>
              <w:spacing w:after="0"/>
              <w:rPr>
                <w:rFonts w:ascii="Arial" w:hAnsi="Arial" w:cs="Arial"/>
                <w:color w:val="000000"/>
                <w:sz w:val="14"/>
                <w:szCs w:val="14"/>
              </w:rPr>
            </w:pPr>
          </w:p>
          <w:p w14:paraId="25A95432"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6C0FC85F"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486C5EB" w14:textId="77777777" w:rsidR="00A23B3E" w:rsidRPr="00EB45DC" w:rsidRDefault="00A23B3E">
            <w:pPr>
              <w:spacing w:after="0"/>
              <w:rPr>
                <w:rFonts w:ascii="Arial" w:hAnsi="Arial" w:cs="Arial"/>
                <w:color w:val="000000"/>
                <w:sz w:val="14"/>
                <w:szCs w:val="14"/>
              </w:rPr>
            </w:pPr>
          </w:p>
          <w:p w14:paraId="3163A74E" w14:textId="77777777" w:rsidR="00A23B3E" w:rsidRPr="00EB45DC" w:rsidRDefault="00A23B3E">
            <w:pPr>
              <w:spacing w:after="0"/>
              <w:rPr>
                <w:rFonts w:ascii="Arial" w:hAnsi="Arial" w:cs="Arial"/>
                <w:color w:val="000000"/>
                <w:sz w:val="14"/>
                <w:szCs w:val="14"/>
              </w:rPr>
            </w:pPr>
          </w:p>
          <w:p w14:paraId="57163A7E" w14:textId="77777777" w:rsidR="00FB3543" w:rsidRPr="00EB45DC" w:rsidRDefault="00FB3543">
            <w:pPr>
              <w:spacing w:after="0"/>
              <w:rPr>
                <w:rFonts w:ascii="Arial" w:hAnsi="Arial" w:cs="Arial"/>
                <w:color w:val="000000"/>
                <w:sz w:val="14"/>
                <w:szCs w:val="14"/>
              </w:rPr>
            </w:pPr>
          </w:p>
          <w:p w14:paraId="0ACEE7D7"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3EA0E471"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3D68ABE0"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0F923323"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1EACA05"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75514AE" w14:textId="77777777" w:rsidR="00A23B3E" w:rsidRDefault="00A23B3E">
            <w:pPr>
              <w:spacing w:after="0"/>
              <w:rPr>
                <w:rFonts w:ascii="Arial" w:hAnsi="Arial" w:cs="Arial"/>
                <w:sz w:val="14"/>
                <w:szCs w:val="14"/>
              </w:rPr>
            </w:pPr>
          </w:p>
          <w:p w14:paraId="76074295"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473ACD97"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6C0737E"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14:paraId="501BA84D"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501471CE"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3B5ED1E4"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3FA6DA7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7F16E6E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2CA45108" w14:textId="77777777" w:rsidR="00270DA2" w:rsidRPr="003A443E" w:rsidRDefault="00270DA2" w:rsidP="005309A4">
            <w:pPr>
              <w:tabs>
                <w:tab w:val="left" w:pos="304"/>
              </w:tabs>
              <w:spacing w:after="0"/>
              <w:jc w:val="both"/>
              <w:rPr>
                <w:rFonts w:ascii="Arial" w:hAnsi="Arial" w:cs="Arial"/>
                <w:color w:val="000000"/>
                <w:sz w:val="14"/>
                <w:szCs w:val="14"/>
              </w:rPr>
            </w:pPr>
          </w:p>
          <w:p w14:paraId="36C56D29"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4EF97BC9" w14:textId="77777777" w:rsidR="00270DA2" w:rsidRPr="003A443E" w:rsidRDefault="00270DA2" w:rsidP="005309A4">
            <w:pPr>
              <w:tabs>
                <w:tab w:val="left" w:pos="304"/>
              </w:tabs>
              <w:spacing w:after="0"/>
              <w:jc w:val="both"/>
              <w:rPr>
                <w:rFonts w:ascii="Arial" w:hAnsi="Arial" w:cs="Arial"/>
                <w:color w:val="000000"/>
                <w:sz w:val="14"/>
                <w:szCs w:val="14"/>
              </w:rPr>
            </w:pPr>
          </w:p>
          <w:p w14:paraId="540EA935" w14:textId="77777777" w:rsidR="00270DA2" w:rsidRPr="003A443E" w:rsidRDefault="00270DA2" w:rsidP="005309A4">
            <w:pPr>
              <w:tabs>
                <w:tab w:val="left" w:pos="304"/>
              </w:tabs>
              <w:spacing w:after="0"/>
              <w:jc w:val="both"/>
              <w:rPr>
                <w:rFonts w:ascii="Arial" w:hAnsi="Arial" w:cs="Arial"/>
                <w:color w:val="000000"/>
                <w:sz w:val="14"/>
                <w:szCs w:val="14"/>
              </w:rPr>
            </w:pPr>
          </w:p>
          <w:p w14:paraId="517E3244"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15B36A3" w14:textId="77777777" w:rsidR="00A23B3E" w:rsidRPr="003A443E" w:rsidRDefault="00A23B3E">
            <w:pPr>
              <w:spacing w:after="0"/>
              <w:rPr>
                <w:rFonts w:ascii="Arial" w:hAnsi="Arial" w:cs="Arial"/>
                <w:color w:val="000000"/>
                <w:sz w:val="14"/>
                <w:szCs w:val="14"/>
              </w:rPr>
            </w:pPr>
          </w:p>
          <w:p w14:paraId="534C068C"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14:paraId="26A4021A" w14:textId="77777777" w:rsidR="00A46950" w:rsidRPr="003A443E" w:rsidRDefault="00A46950" w:rsidP="00CD3E4F">
            <w:pPr>
              <w:spacing w:before="0" w:after="0"/>
              <w:rPr>
                <w:rFonts w:ascii="Arial" w:hAnsi="Arial" w:cs="Arial"/>
                <w:color w:val="000000"/>
                <w:sz w:val="14"/>
                <w:szCs w:val="14"/>
              </w:rPr>
            </w:pPr>
          </w:p>
          <w:p w14:paraId="7CF15FBB"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52F2834A" w14:textId="77777777" w:rsidR="00A23B3E" w:rsidRPr="003A443E" w:rsidRDefault="00A23B3E">
            <w:pPr>
              <w:spacing w:after="0"/>
              <w:rPr>
                <w:rFonts w:ascii="Arial" w:hAnsi="Arial" w:cs="Arial"/>
                <w:color w:val="000000"/>
                <w:sz w:val="14"/>
                <w:szCs w:val="14"/>
              </w:rPr>
            </w:pPr>
          </w:p>
          <w:p w14:paraId="3CA39F8D" w14:textId="77777777" w:rsidR="00CD3E4F" w:rsidRDefault="00CD3E4F">
            <w:pPr>
              <w:spacing w:after="0"/>
              <w:rPr>
                <w:rFonts w:ascii="Arial" w:hAnsi="Arial" w:cs="Arial"/>
                <w:color w:val="000000"/>
                <w:sz w:val="4"/>
                <w:szCs w:val="4"/>
              </w:rPr>
            </w:pPr>
          </w:p>
          <w:p w14:paraId="6C2CACC0" w14:textId="77777777" w:rsidR="00CD3E4F" w:rsidRPr="00CD3E4F" w:rsidRDefault="00CD3E4F">
            <w:pPr>
              <w:spacing w:after="0"/>
              <w:rPr>
                <w:rFonts w:ascii="Arial" w:hAnsi="Arial" w:cs="Arial"/>
                <w:color w:val="000000"/>
                <w:sz w:val="4"/>
                <w:szCs w:val="4"/>
              </w:rPr>
            </w:pPr>
          </w:p>
          <w:p w14:paraId="08EC3B5D"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9AE0AC4"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54DFF2F1" w14:textId="77777777" w:rsidR="00270DA2" w:rsidRPr="003A443E" w:rsidRDefault="00270DA2">
            <w:pPr>
              <w:spacing w:after="0"/>
              <w:rPr>
                <w:rFonts w:ascii="Arial" w:hAnsi="Arial" w:cs="Arial"/>
                <w:color w:val="000000"/>
                <w:sz w:val="14"/>
                <w:szCs w:val="14"/>
              </w:rPr>
            </w:pPr>
          </w:p>
          <w:p w14:paraId="2E77FD6A"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4C419AA2"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0BD60B80"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2D83EE64" w14:textId="77777777" w:rsidR="00270DA2" w:rsidRPr="003A443E" w:rsidRDefault="00270DA2">
            <w:pPr>
              <w:spacing w:after="0"/>
              <w:rPr>
                <w:rFonts w:ascii="Arial" w:hAnsi="Arial" w:cs="Arial"/>
                <w:color w:val="000000"/>
                <w:sz w:val="14"/>
                <w:szCs w:val="14"/>
              </w:rPr>
            </w:pPr>
          </w:p>
          <w:p w14:paraId="395D3158"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35EE04C7" w14:textId="77777777" w:rsidR="003E60D1" w:rsidRDefault="003E60D1" w:rsidP="00A46950">
      <w:pPr>
        <w:jc w:val="center"/>
        <w:rPr>
          <w:rFonts w:ascii="Arial" w:hAnsi="Arial" w:cs="Arial"/>
          <w:w w:val="0"/>
          <w:sz w:val="14"/>
          <w:szCs w:val="14"/>
        </w:rPr>
      </w:pPr>
    </w:p>
    <w:p w14:paraId="073A27DA"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4B24B126"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179CB4"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DE37C4E" w14:textId="77777777" w:rsidR="00A23B3E" w:rsidRDefault="00A23B3E">
            <w:r>
              <w:rPr>
                <w:rFonts w:ascii="Arial" w:hAnsi="Arial" w:cs="Arial"/>
                <w:b/>
                <w:sz w:val="15"/>
                <w:szCs w:val="15"/>
              </w:rPr>
              <w:t>Risposta:</w:t>
            </w:r>
          </w:p>
        </w:tc>
      </w:tr>
      <w:tr w:rsidR="00A23B3E" w14:paraId="57E5855D"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ACDF89"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80877B7" w14:textId="77777777" w:rsidR="00A23B3E" w:rsidRDefault="00A23B3E">
            <w:r>
              <w:rPr>
                <w:rFonts w:ascii="Arial" w:hAnsi="Arial" w:cs="Arial"/>
                <w:sz w:val="15"/>
                <w:szCs w:val="15"/>
              </w:rPr>
              <w:t>[ ] Sì [ ] No</w:t>
            </w:r>
          </w:p>
        </w:tc>
      </w:tr>
      <w:tr w:rsidR="00A23B3E" w14:paraId="3149F245"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B3A317B"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2288F65B"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7B5FBD2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22E84E92"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451B02F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384CB177"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7140FADE"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64E51247"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42FB22E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3776F473"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98CB545"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612FB92" w14:textId="77777777" w:rsidR="00A23B3E" w:rsidRDefault="00A23B3E">
            <w:r>
              <w:rPr>
                <w:rFonts w:ascii="Arial" w:hAnsi="Arial" w:cs="Arial"/>
                <w:b/>
                <w:sz w:val="15"/>
                <w:szCs w:val="15"/>
              </w:rPr>
              <w:t>Contributi previdenziali</w:t>
            </w:r>
          </w:p>
        </w:tc>
      </w:tr>
      <w:tr w:rsidR="00A23B3E" w14:paraId="68C46528"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CE01FEC"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D359F4A" w14:textId="77777777" w:rsidR="00A23B3E" w:rsidRDefault="00A23B3E">
            <w:pPr>
              <w:rPr>
                <w:rFonts w:ascii="Arial" w:hAnsi="Arial" w:cs="Arial"/>
                <w:color w:val="000000"/>
                <w:sz w:val="15"/>
                <w:szCs w:val="15"/>
              </w:rPr>
            </w:pPr>
          </w:p>
          <w:p w14:paraId="4D2CABC7"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5C6DF96"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797C65B7"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345710B9"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0B294AC6"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A263EEF"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384928B9" w14:textId="77777777" w:rsidR="00F351F0" w:rsidRDefault="00F351F0">
            <w:pPr>
              <w:pStyle w:val="Tiret0"/>
              <w:ind w:left="850" w:hanging="850"/>
              <w:rPr>
                <w:rFonts w:ascii="Arial" w:hAnsi="Arial" w:cs="Arial"/>
                <w:color w:val="000000"/>
                <w:sz w:val="15"/>
                <w:szCs w:val="15"/>
              </w:rPr>
            </w:pPr>
          </w:p>
          <w:p w14:paraId="69AC0923"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07E76BF2"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5424C96D"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22504260" w14:textId="77777777" w:rsidR="00A23B3E" w:rsidRDefault="00A23B3E">
            <w:pPr>
              <w:rPr>
                <w:rFonts w:ascii="Arial" w:hAnsi="Arial" w:cs="Arial"/>
                <w:color w:val="000000"/>
                <w:sz w:val="15"/>
                <w:szCs w:val="15"/>
              </w:rPr>
            </w:pPr>
          </w:p>
          <w:p w14:paraId="7C0F264D"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6C3D5879"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08780795"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7FC788B6"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4D4A70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0D197E29"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2609959B" w14:textId="77777777" w:rsidR="00F351F0" w:rsidRDefault="00F351F0">
            <w:pPr>
              <w:pStyle w:val="Tiret0"/>
              <w:ind w:left="850" w:hanging="850"/>
              <w:rPr>
                <w:rFonts w:ascii="Arial" w:hAnsi="Arial" w:cs="Arial"/>
                <w:color w:val="000000"/>
                <w:sz w:val="15"/>
                <w:szCs w:val="15"/>
              </w:rPr>
            </w:pPr>
          </w:p>
          <w:p w14:paraId="58BD2350"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6B00A341"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283E3BC"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6BEA573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69A2C5"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C964757"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14:paraId="0C3BC467" w14:textId="77777777" w:rsidR="00A23B3E" w:rsidRDefault="00A23B3E">
            <w:r>
              <w:rPr>
                <w:rFonts w:ascii="Arial" w:hAnsi="Arial" w:cs="Arial"/>
                <w:sz w:val="15"/>
                <w:szCs w:val="15"/>
              </w:rPr>
              <w:t>[……………][……………][…………..…]</w:t>
            </w:r>
          </w:p>
        </w:tc>
      </w:tr>
    </w:tbl>
    <w:p w14:paraId="181FE059"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19EE7F64"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39F63F1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99D69F"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CB93EA" w14:textId="77777777" w:rsidR="00A23B3E" w:rsidRDefault="00A23B3E">
            <w:r>
              <w:rPr>
                <w:rFonts w:ascii="Arial" w:hAnsi="Arial" w:cs="Arial"/>
                <w:b/>
                <w:sz w:val="15"/>
                <w:szCs w:val="15"/>
              </w:rPr>
              <w:t>Risposta:</w:t>
            </w:r>
          </w:p>
        </w:tc>
      </w:tr>
      <w:tr w:rsidR="00A23B3E" w14:paraId="70C6C5DA"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6E023D6"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4FCB9C96" w14:textId="77777777" w:rsidR="00A23B3E" w:rsidRPr="003A443E" w:rsidRDefault="00A23B3E">
            <w:pPr>
              <w:spacing w:before="0" w:after="0"/>
              <w:rPr>
                <w:rFonts w:ascii="Arial" w:hAnsi="Arial" w:cs="Arial"/>
                <w:color w:val="000000"/>
                <w:sz w:val="15"/>
                <w:szCs w:val="15"/>
              </w:rPr>
            </w:pPr>
          </w:p>
          <w:p w14:paraId="51430A25"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13E91D9D"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7121C049" w14:textId="77777777" w:rsidR="00A23B3E" w:rsidRPr="003A443E" w:rsidRDefault="00A23B3E">
            <w:pPr>
              <w:spacing w:before="0" w:after="0"/>
              <w:rPr>
                <w:rFonts w:ascii="Arial" w:hAnsi="Arial" w:cs="Arial"/>
                <w:color w:val="000000"/>
                <w:sz w:val="14"/>
                <w:szCs w:val="14"/>
              </w:rPr>
            </w:pPr>
          </w:p>
          <w:p w14:paraId="36DAAFD3"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E97FC81" w14:textId="77777777" w:rsidR="00A23B3E" w:rsidRPr="003A443E" w:rsidRDefault="00A23B3E">
            <w:pPr>
              <w:spacing w:before="0" w:after="0"/>
              <w:rPr>
                <w:rFonts w:ascii="Arial" w:hAnsi="Arial" w:cs="Arial"/>
                <w:color w:val="000000"/>
                <w:sz w:val="14"/>
                <w:szCs w:val="14"/>
              </w:rPr>
            </w:pPr>
          </w:p>
          <w:p w14:paraId="27BECC50"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5DB0DED2"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6560FC3F"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54B9F48C" w14:textId="77777777" w:rsidR="00A23B3E" w:rsidRPr="003A443E" w:rsidRDefault="00A23B3E">
            <w:pPr>
              <w:spacing w:before="0" w:after="0"/>
              <w:rPr>
                <w:rFonts w:ascii="Arial" w:hAnsi="Arial" w:cs="Arial"/>
                <w:color w:val="000000"/>
                <w:sz w:val="14"/>
                <w:szCs w:val="14"/>
              </w:rPr>
            </w:pPr>
          </w:p>
          <w:p w14:paraId="7CE77BC4"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57841765" w14:textId="77777777" w:rsidR="00A23B3E" w:rsidRPr="003A443E" w:rsidRDefault="00A23B3E">
            <w:pPr>
              <w:spacing w:before="0" w:after="0"/>
              <w:rPr>
                <w:rFonts w:ascii="Arial" w:hAnsi="Arial" w:cs="Arial"/>
                <w:color w:val="000000"/>
                <w:sz w:val="14"/>
                <w:szCs w:val="14"/>
              </w:rPr>
            </w:pPr>
          </w:p>
          <w:p w14:paraId="01826E03"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C32749"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0C769971"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4A13996"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2AED9D" w14:textId="77777777" w:rsidR="00A23B3E" w:rsidRPr="003A443E" w:rsidRDefault="00A23B3E">
            <w:pPr>
              <w:rPr>
                <w:rFonts w:ascii="Arial" w:hAnsi="Arial" w:cs="Arial"/>
                <w:color w:val="000000"/>
                <w:sz w:val="15"/>
                <w:szCs w:val="15"/>
              </w:rPr>
            </w:pPr>
          </w:p>
          <w:p w14:paraId="71EA4366" w14:textId="77777777" w:rsidR="00A23B3E" w:rsidRPr="003A443E" w:rsidRDefault="00A23B3E">
            <w:pPr>
              <w:rPr>
                <w:rFonts w:ascii="Arial" w:hAnsi="Arial" w:cs="Arial"/>
                <w:color w:val="000000"/>
                <w:sz w:val="15"/>
                <w:szCs w:val="15"/>
              </w:rPr>
            </w:pPr>
          </w:p>
          <w:p w14:paraId="43289611" w14:textId="77777777" w:rsidR="00A23B3E" w:rsidRPr="003A443E" w:rsidRDefault="00A23B3E">
            <w:pPr>
              <w:rPr>
                <w:rFonts w:ascii="Arial" w:hAnsi="Arial" w:cs="Arial"/>
                <w:color w:val="000000"/>
                <w:sz w:val="15"/>
                <w:szCs w:val="15"/>
              </w:rPr>
            </w:pPr>
          </w:p>
          <w:p w14:paraId="0711E75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54E3B96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3F4DBB34" w14:textId="77777777" w:rsidR="00A23B3E" w:rsidRPr="003A443E" w:rsidRDefault="00A23B3E">
            <w:pPr>
              <w:rPr>
                <w:rFonts w:ascii="Arial" w:hAnsi="Arial" w:cs="Arial"/>
                <w:color w:val="000000"/>
                <w:sz w:val="15"/>
                <w:szCs w:val="15"/>
              </w:rPr>
            </w:pPr>
          </w:p>
          <w:p w14:paraId="2413989A" w14:textId="77777777" w:rsidR="00A23B3E" w:rsidRPr="003A443E" w:rsidRDefault="00A23B3E">
            <w:pPr>
              <w:rPr>
                <w:rFonts w:ascii="Arial" w:hAnsi="Arial" w:cs="Arial"/>
                <w:color w:val="000000"/>
                <w:sz w:val="14"/>
                <w:szCs w:val="14"/>
              </w:rPr>
            </w:pPr>
          </w:p>
          <w:p w14:paraId="1ED2163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CAA7C96"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37A936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0076D66E"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6A0CE9EA"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5D83A16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E9446A"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5BF27178"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7EF7F60F"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09A7AC1E" w14:textId="77777777" w:rsidR="00A23B3E" w:rsidRPr="003A443E" w:rsidRDefault="00A23B3E">
            <w:pPr>
              <w:pStyle w:val="NormalLeft"/>
              <w:spacing w:before="0" w:after="0"/>
              <w:jc w:val="both"/>
              <w:rPr>
                <w:rFonts w:ascii="Arial" w:hAnsi="Arial" w:cs="Arial"/>
                <w:b/>
                <w:color w:val="000000"/>
                <w:sz w:val="14"/>
                <w:szCs w:val="14"/>
              </w:rPr>
            </w:pPr>
          </w:p>
          <w:p w14:paraId="0082A862"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2F8274E5"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3ACB3EFF" w14:textId="77777777" w:rsidR="00AA2252" w:rsidRDefault="00AA2252" w:rsidP="00F351F0">
            <w:pPr>
              <w:pStyle w:val="NormalLeft"/>
              <w:spacing w:before="0" w:after="0"/>
              <w:ind w:left="162"/>
              <w:jc w:val="both"/>
              <w:rPr>
                <w:b/>
                <w:color w:val="000000"/>
                <w:sz w:val="16"/>
                <w:szCs w:val="16"/>
              </w:rPr>
            </w:pPr>
          </w:p>
          <w:p w14:paraId="223C9EC2" w14:textId="77777777" w:rsidR="00AA2252" w:rsidRDefault="00AA2252" w:rsidP="00F351F0">
            <w:pPr>
              <w:pStyle w:val="NormalLeft"/>
              <w:spacing w:before="0" w:after="0"/>
              <w:ind w:left="162"/>
              <w:jc w:val="both"/>
              <w:rPr>
                <w:b/>
                <w:color w:val="000000"/>
                <w:sz w:val="16"/>
                <w:szCs w:val="16"/>
              </w:rPr>
            </w:pPr>
          </w:p>
          <w:p w14:paraId="0AA339AB"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32E809A6" w14:textId="77777777" w:rsidR="00AA2252" w:rsidRDefault="00AA2252" w:rsidP="00F351F0">
            <w:pPr>
              <w:pStyle w:val="NormalLeft"/>
              <w:spacing w:before="0" w:after="0"/>
              <w:ind w:left="162"/>
              <w:jc w:val="both"/>
              <w:rPr>
                <w:color w:val="000000"/>
              </w:rPr>
            </w:pPr>
          </w:p>
          <w:p w14:paraId="0AC6E572"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0B5D0C7A" w14:textId="77777777" w:rsidR="005E2955" w:rsidRDefault="005E2955" w:rsidP="00F62F53">
            <w:pPr>
              <w:pStyle w:val="NormalLeft"/>
              <w:spacing w:before="0" w:after="0"/>
              <w:ind w:left="162"/>
              <w:jc w:val="both"/>
              <w:rPr>
                <w:rFonts w:ascii="Arial" w:hAnsi="Arial" w:cs="Arial"/>
                <w:color w:val="000000"/>
                <w:sz w:val="14"/>
                <w:szCs w:val="14"/>
              </w:rPr>
            </w:pPr>
          </w:p>
          <w:p w14:paraId="0BB4516E"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1FA4A9C7"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0B11EF58"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4A17B159" w14:textId="77777777" w:rsidR="00A23B3E" w:rsidRPr="003A443E" w:rsidRDefault="00A23B3E">
            <w:pPr>
              <w:pStyle w:val="NormalLeft"/>
              <w:spacing w:before="0" w:after="0"/>
              <w:jc w:val="both"/>
              <w:rPr>
                <w:rFonts w:ascii="Arial" w:hAnsi="Arial" w:cs="Arial"/>
                <w:color w:val="000000"/>
                <w:sz w:val="14"/>
                <w:szCs w:val="14"/>
              </w:rPr>
            </w:pPr>
          </w:p>
          <w:p w14:paraId="09FB8DE2"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127ED5D2"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26DD8E0A" w14:textId="77777777" w:rsidR="00A23B3E" w:rsidRDefault="00A23B3E">
            <w:pPr>
              <w:pStyle w:val="NormalLeft"/>
              <w:spacing w:before="0" w:after="0"/>
              <w:jc w:val="both"/>
              <w:rPr>
                <w:rFonts w:ascii="Arial" w:hAnsi="Arial" w:cs="Arial"/>
                <w:strike/>
                <w:color w:val="000000"/>
                <w:sz w:val="15"/>
                <w:szCs w:val="15"/>
              </w:rPr>
            </w:pPr>
          </w:p>
          <w:p w14:paraId="1C9EEAAE"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179DCEE9"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176EE1" w14:textId="77777777" w:rsidR="00A23B3E" w:rsidRPr="003A443E" w:rsidRDefault="00A23B3E">
            <w:pPr>
              <w:spacing w:before="0" w:after="0"/>
              <w:rPr>
                <w:rFonts w:ascii="Arial" w:hAnsi="Arial" w:cs="Arial"/>
                <w:color w:val="000000"/>
                <w:sz w:val="14"/>
                <w:szCs w:val="14"/>
              </w:rPr>
            </w:pPr>
          </w:p>
          <w:p w14:paraId="4A0563FC" w14:textId="77777777" w:rsidR="00A23B3E" w:rsidRPr="003A443E" w:rsidRDefault="00A23B3E">
            <w:pPr>
              <w:spacing w:before="0" w:after="0"/>
              <w:rPr>
                <w:rFonts w:ascii="Arial" w:hAnsi="Arial" w:cs="Arial"/>
                <w:color w:val="000000"/>
                <w:sz w:val="14"/>
                <w:szCs w:val="14"/>
              </w:rPr>
            </w:pPr>
          </w:p>
          <w:p w14:paraId="4BD9A7DE" w14:textId="77777777" w:rsidR="00A23B3E" w:rsidRPr="003A443E" w:rsidRDefault="00A23B3E">
            <w:pPr>
              <w:spacing w:before="0" w:after="0"/>
              <w:rPr>
                <w:rFonts w:ascii="Arial" w:hAnsi="Arial" w:cs="Arial"/>
                <w:color w:val="000000"/>
                <w:sz w:val="14"/>
                <w:szCs w:val="14"/>
              </w:rPr>
            </w:pPr>
          </w:p>
          <w:p w14:paraId="7809CA02" w14:textId="77777777" w:rsidR="00A23B3E" w:rsidRDefault="00A23B3E">
            <w:pPr>
              <w:spacing w:before="0" w:after="0"/>
              <w:rPr>
                <w:rFonts w:ascii="Arial" w:hAnsi="Arial" w:cs="Arial"/>
                <w:color w:val="000000"/>
                <w:sz w:val="14"/>
                <w:szCs w:val="14"/>
              </w:rPr>
            </w:pPr>
          </w:p>
          <w:p w14:paraId="2A97B12E" w14:textId="77777777" w:rsidR="00F9449A" w:rsidRPr="003A443E" w:rsidRDefault="00F9449A">
            <w:pPr>
              <w:spacing w:before="0" w:after="0"/>
              <w:rPr>
                <w:rFonts w:ascii="Arial" w:hAnsi="Arial" w:cs="Arial"/>
                <w:color w:val="000000"/>
                <w:sz w:val="14"/>
                <w:szCs w:val="14"/>
              </w:rPr>
            </w:pPr>
          </w:p>
          <w:p w14:paraId="1874EE55"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58E7E455" w14:textId="77777777" w:rsidR="00A23B3E" w:rsidRPr="003A443E" w:rsidRDefault="00A23B3E">
            <w:pPr>
              <w:spacing w:before="0" w:after="0"/>
              <w:rPr>
                <w:rFonts w:ascii="Arial" w:hAnsi="Arial" w:cs="Arial"/>
                <w:color w:val="000000"/>
                <w:sz w:val="14"/>
                <w:szCs w:val="14"/>
              </w:rPr>
            </w:pPr>
          </w:p>
          <w:p w14:paraId="532F6639"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5C716E46" w14:textId="77777777" w:rsidR="00F9449A" w:rsidRDefault="00F9449A">
            <w:pPr>
              <w:spacing w:before="0" w:after="0"/>
              <w:rPr>
                <w:rFonts w:ascii="Arial" w:hAnsi="Arial" w:cs="Arial"/>
                <w:color w:val="000000"/>
                <w:sz w:val="14"/>
                <w:szCs w:val="14"/>
              </w:rPr>
            </w:pPr>
          </w:p>
          <w:p w14:paraId="06A05DE8"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513F4507"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0347FCC8" w14:textId="77777777" w:rsidR="00A23B3E" w:rsidRDefault="00A23B3E">
            <w:pPr>
              <w:spacing w:before="0" w:after="0"/>
              <w:rPr>
                <w:rFonts w:ascii="Arial" w:hAnsi="Arial" w:cs="Arial"/>
                <w:color w:val="000000"/>
              </w:rPr>
            </w:pPr>
          </w:p>
          <w:p w14:paraId="7BB932F5" w14:textId="77777777" w:rsidR="00AA2252" w:rsidRDefault="00AA2252">
            <w:pPr>
              <w:spacing w:before="0" w:after="0"/>
              <w:rPr>
                <w:rFonts w:ascii="Arial" w:hAnsi="Arial" w:cs="Arial"/>
                <w:color w:val="000000"/>
                <w:sz w:val="14"/>
                <w:szCs w:val="14"/>
              </w:rPr>
            </w:pPr>
          </w:p>
          <w:p w14:paraId="0AE4EAF4"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14:paraId="0B16461F"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708CBE91"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6277C06D" w14:textId="77777777" w:rsidR="00AA2252" w:rsidRDefault="00AA2252" w:rsidP="006B4D39">
            <w:pPr>
              <w:spacing w:before="0" w:after="0"/>
              <w:rPr>
                <w:rFonts w:ascii="Arial" w:hAnsi="Arial" w:cs="Arial"/>
                <w:color w:val="000000"/>
                <w:sz w:val="14"/>
                <w:szCs w:val="14"/>
              </w:rPr>
            </w:pPr>
          </w:p>
          <w:p w14:paraId="271E0A43" w14:textId="77777777" w:rsidR="00AA2252" w:rsidRDefault="00AA2252" w:rsidP="006B4D39">
            <w:pPr>
              <w:spacing w:before="0" w:after="0"/>
              <w:rPr>
                <w:rFonts w:ascii="Arial" w:hAnsi="Arial" w:cs="Arial"/>
                <w:color w:val="000000"/>
                <w:sz w:val="14"/>
                <w:szCs w:val="14"/>
              </w:rPr>
            </w:pPr>
          </w:p>
          <w:p w14:paraId="467C7F10"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312350AC" w14:textId="77777777" w:rsidR="00AA2252" w:rsidRDefault="00AA2252" w:rsidP="006B4D39">
            <w:pPr>
              <w:spacing w:before="0" w:after="0"/>
              <w:rPr>
                <w:rFonts w:ascii="Arial" w:hAnsi="Arial" w:cs="Arial"/>
                <w:color w:val="000000"/>
                <w:sz w:val="14"/>
                <w:szCs w:val="14"/>
              </w:rPr>
            </w:pPr>
          </w:p>
          <w:p w14:paraId="32DA9161"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0608073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7D0A7032" w14:textId="77777777" w:rsidR="005E2955" w:rsidRDefault="005E2955">
            <w:pPr>
              <w:rPr>
                <w:rFonts w:ascii="Arial" w:hAnsi="Arial" w:cs="Arial"/>
                <w:color w:val="000000"/>
                <w:sz w:val="14"/>
                <w:szCs w:val="14"/>
              </w:rPr>
            </w:pPr>
          </w:p>
          <w:p w14:paraId="147F217B"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14:paraId="6C343423" w14:textId="77777777" w:rsidR="005E2955" w:rsidRDefault="005E2955" w:rsidP="005E2955">
            <w:pPr>
              <w:spacing w:before="0" w:after="0"/>
              <w:rPr>
                <w:rFonts w:ascii="Arial" w:hAnsi="Arial" w:cs="Arial"/>
                <w:color w:val="000000"/>
                <w:sz w:val="14"/>
                <w:szCs w:val="14"/>
              </w:rPr>
            </w:pPr>
          </w:p>
          <w:p w14:paraId="29C1155B"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6F5D1A99"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61D257EA"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2BE86879"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D477EA"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7B091103"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DEAB7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6A647BA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13D4F698"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FCA348"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3010B2E9"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BAC5F80"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6ED87695"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014A1E1B"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13719B8C" w14:textId="77777777" w:rsidR="00A23B3E" w:rsidRPr="003A443E" w:rsidRDefault="00A23B3E">
            <w:pPr>
              <w:spacing w:before="0" w:after="0"/>
              <w:rPr>
                <w:rFonts w:ascii="Arial" w:hAnsi="Arial" w:cs="Arial"/>
                <w:color w:val="000000"/>
                <w:sz w:val="14"/>
                <w:szCs w:val="14"/>
              </w:rPr>
            </w:pPr>
          </w:p>
          <w:p w14:paraId="08690402"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3FCB7DE8" w14:textId="77777777" w:rsidR="00A23B3E" w:rsidRPr="003A443E" w:rsidRDefault="00A23B3E">
            <w:pPr>
              <w:rPr>
                <w:rFonts w:ascii="Arial" w:hAnsi="Arial" w:cs="Arial"/>
                <w:b/>
                <w:color w:val="000000"/>
                <w:sz w:val="15"/>
                <w:szCs w:val="15"/>
              </w:rPr>
            </w:pPr>
          </w:p>
          <w:p w14:paraId="7CA9FFD0"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C7BE8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29E44317" w14:textId="77777777" w:rsidR="00A23B3E" w:rsidRPr="003A443E" w:rsidRDefault="00A23B3E">
            <w:pPr>
              <w:rPr>
                <w:rFonts w:ascii="Arial" w:hAnsi="Arial" w:cs="Arial"/>
                <w:color w:val="000000"/>
                <w:sz w:val="15"/>
                <w:szCs w:val="15"/>
              </w:rPr>
            </w:pPr>
          </w:p>
          <w:p w14:paraId="34EE963C" w14:textId="77777777" w:rsidR="00A23B3E" w:rsidRPr="003A443E" w:rsidRDefault="00A23B3E">
            <w:pPr>
              <w:rPr>
                <w:rFonts w:ascii="Arial" w:hAnsi="Arial" w:cs="Arial"/>
                <w:color w:val="000000"/>
                <w:sz w:val="15"/>
                <w:szCs w:val="15"/>
              </w:rPr>
            </w:pPr>
          </w:p>
          <w:p w14:paraId="40063D36" w14:textId="77777777" w:rsidR="00BB639E" w:rsidRPr="00BB639E" w:rsidRDefault="00BB639E">
            <w:pPr>
              <w:rPr>
                <w:rFonts w:ascii="Arial" w:hAnsi="Arial" w:cs="Arial"/>
                <w:color w:val="000000"/>
                <w:sz w:val="4"/>
                <w:szCs w:val="4"/>
              </w:rPr>
            </w:pPr>
          </w:p>
          <w:p w14:paraId="4A670A0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DF9487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0F5F1DA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4F028BA1"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2FB37D26"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12FAD338"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04EC40"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13E83496"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36102B"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0B172BDF"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3BB7C63F"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85D094"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179F9150"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9671D8"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299A45C2" w14:textId="77777777" w:rsidR="00A23B3E" w:rsidRPr="000953DC" w:rsidRDefault="00A23B3E">
            <w:pPr>
              <w:rPr>
                <w:rFonts w:ascii="Arial" w:hAnsi="Arial" w:cs="Arial"/>
                <w:color w:val="FF0000"/>
                <w:sz w:val="15"/>
                <w:szCs w:val="15"/>
              </w:rPr>
            </w:pPr>
          </w:p>
          <w:p w14:paraId="1E72F899" w14:textId="77777777" w:rsidR="00A23B3E" w:rsidRPr="000953DC" w:rsidRDefault="00A23B3E">
            <w:r w:rsidRPr="000953DC">
              <w:rPr>
                <w:rFonts w:ascii="Arial" w:hAnsi="Arial" w:cs="Arial"/>
                <w:sz w:val="15"/>
                <w:szCs w:val="15"/>
              </w:rPr>
              <w:t xml:space="preserve"> […………………]</w:t>
            </w:r>
          </w:p>
        </w:tc>
      </w:tr>
      <w:tr w:rsidR="00A23B3E" w14:paraId="445F7F01"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3D2F5D"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0A4EB969"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092BB495"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BB7DE2" w14:textId="77777777" w:rsidR="00F351F0" w:rsidRPr="003A443E" w:rsidRDefault="00F351F0">
            <w:pPr>
              <w:rPr>
                <w:rFonts w:ascii="Arial" w:hAnsi="Arial" w:cs="Arial"/>
                <w:color w:val="000000"/>
                <w:sz w:val="15"/>
                <w:szCs w:val="15"/>
              </w:rPr>
            </w:pPr>
          </w:p>
          <w:p w14:paraId="6FD94B6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7E2F660B" w14:textId="77777777" w:rsidR="00B32C28" w:rsidRPr="001D3A2B" w:rsidRDefault="00B32C28">
            <w:pPr>
              <w:rPr>
                <w:rFonts w:ascii="Arial" w:hAnsi="Arial" w:cs="Arial"/>
                <w:color w:val="000000"/>
                <w:szCs w:val="24"/>
              </w:rPr>
            </w:pPr>
          </w:p>
          <w:p w14:paraId="7B6A9EEA" w14:textId="77777777" w:rsidR="00A23B3E" w:rsidRPr="003A443E" w:rsidRDefault="00A23B3E">
            <w:pPr>
              <w:rPr>
                <w:color w:val="000000"/>
              </w:rPr>
            </w:pPr>
            <w:r w:rsidRPr="003A443E">
              <w:rPr>
                <w:rFonts w:ascii="Arial" w:hAnsi="Arial" w:cs="Arial"/>
                <w:color w:val="000000"/>
                <w:sz w:val="15"/>
                <w:szCs w:val="15"/>
              </w:rPr>
              <w:t>[ ] Sì [ ] No</w:t>
            </w:r>
          </w:p>
        </w:tc>
      </w:tr>
    </w:tbl>
    <w:p w14:paraId="1E9816EB" w14:textId="77777777" w:rsidR="006B4D39" w:rsidRDefault="006B4D39" w:rsidP="00BF74E1">
      <w:pPr>
        <w:pStyle w:val="SectionTitle"/>
        <w:rPr>
          <w:rFonts w:ascii="Arial" w:hAnsi="Arial" w:cs="Arial"/>
          <w:b w:val="0"/>
          <w:caps/>
          <w:sz w:val="15"/>
          <w:szCs w:val="15"/>
        </w:rPr>
      </w:pPr>
    </w:p>
    <w:p w14:paraId="4BB3E8C6"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7228FFA2"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F5BEA2"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9F2A5D" w14:textId="77777777" w:rsidR="00A23B3E" w:rsidRPr="000953DC" w:rsidRDefault="00A23B3E">
            <w:r w:rsidRPr="000953DC">
              <w:rPr>
                <w:rFonts w:ascii="Arial" w:hAnsi="Arial" w:cs="Arial"/>
                <w:b/>
                <w:sz w:val="15"/>
                <w:szCs w:val="15"/>
              </w:rPr>
              <w:t>Risposta:</w:t>
            </w:r>
          </w:p>
        </w:tc>
      </w:tr>
      <w:tr w:rsidR="00A23B3E" w14:paraId="7F540780"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E3DF7E"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019F25" w14:textId="77777777" w:rsidR="00A23B3E" w:rsidRPr="000953DC" w:rsidRDefault="00A23B3E">
            <w:pPr>
              <w:rPr>
                <w:rFonts w:ascii="Arial" w:hAnsi="Arial" w:cs="Arial"/>
                <w:sz w:val="14"/>
                <w:szCs w:val="14"/>
              </w:rPr>
            </w:pPr>
            <w:r w:rsidRPr="000953DC">
              <w:rPr>
                <w:rFonts w:ascii="Arial" w:hAnsi="Arial" w:cs="Arial"/>
                <w:sz w:val="14"/>
                <w:szCs w:val="14"/>
              </w:rPr>
              <w:t>[ ] Sì [ ] No</w:t>
            </w:r>
          </w:p>
          <w:p w14:paraId="27431507"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538A6510"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14:paraId="2D5B2FB3"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B0C0E5"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78E4F3B8"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0266D49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DF5F99F" w14:textId="77777777" w:rsidR="00A23B3E" w:rsidRPr="00121BF6" w:rsidRDefault="00A23B3E" w:rsidP="00F351F0">
            <w:pPr>
              <w:pStyle w:val="NormaleWeb1"/>
              <w:spacing w:before="0" w:after="0"/>
              <w:jc w:val="both"/>
              <w:rPr>
                <w:rFonts w:ascii="Arial" w:hAnsi="Arial" w:cs="Arial"/>
                <w:color w:val="000000"/>
                <w:sz w:val="14"/>
                <w:szCs w:val="14"/>
              </w:rPr>
            </w:pPr>
          </w:p>
          <w:p w14:paraId="20762A06"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7036E9D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5B4D54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566393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DACDC13"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61" w:hAnsi="Arial" w:cs="Arial"/>
                <w:color w:val="000000"/>
                <w:sz w:val="14"/>
                <w:szCs w:val="14"/>
                <w:u w:val="none"/>
              </w:rPr>
              <w:t>articolo 17 della legge 19 marzo 1990, n. 55</w:t>
            </w:r>
            <w:r w:rsidR="00625142" w:rsidRPr="00121BF6">
              <w:rPr>
                <w:rStyle w:val="Collegamentoipertestuale"/>
                <w:rFonts w:ascii="Arial" w:eastAsia="font3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2B83A57D" w14:textId="77777777" w:rsidR="00625142" w:rsidRPr="00121BF6" w:rsidRDefault="00625142">
            <w:pPr>
              <w:spacing w:before="0" w:after="0"/>
              <w:ind w:left="284" w:hanging="284"/>
              <w:jc w:val="both"/>
              <w:rPr>
                <w:rFonts w:ascii="Arial" w:hAnsi="Arial" w:cs="Arial"/>
                <w:color w:val="000000"/>
                <w:sz w:val="14"/>
                <w:szCs w:val="14"/>
              </w:rPr>
            </w:pPr>
          </w:p>
          <w:p w14:paraId="7470650E"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16E1B037"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6B31F7A2"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76F5F0E4"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5427628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5FB86B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D6C2B1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9BE00E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936495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2A8156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54ABE6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F76698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CBB3528"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61" w:hAnsi="Arial" w:cs="Arial"/>
                  <w:color w:val="000000"/>
                  <w:sz w:val="14"/>
                  <w:szCs w:val="14"/>
                  <w:u w:val="none"/>
                </w:rPr>
                <w:t>a legge 12 marzo 1999, n. 68</w:t>
              </w:r>
            </w:hyperlink>
          </w:p>
          <w:p w14:paraId="34F34CEC" w14:textId="77777777" w:rsidR="00A23B3E" w:rsidRPr="00121BF6" w:rsidRDefault="00A23B3E">
            <w:pPr>
              <w:pStyle w:val="NormaleWeb1"/>
              <w:spacing w:before="0" w:after="0"/>
              <w:ind w:left="284"/>
              <w:jc w:val="both"/>
              <w:rPr>
                <w:rFonts w:eastAsia="font3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74DACA48" w14:textId="77777777" w:rsidR="00A23B3E" w:rsidRPr="00121BF6" w:rsidRDefault="00A23B3E">
            <w:pPr>
              <w:pStyle w:val="NormaleWeb1"/>
              <w:spacing w:before="0" w:after="0"/>
              <w:ind w:left="284" w:hanging="284"/>
              <w:jc w:val="both"/>
              <w:rPr>
                <w:rFonts w:eastAsia="font361"/>
                <w:color w:val="000000"/>
              </w:rPr>
            </w:pPr>
          </w:p>
          <w:p w14:paraId="088F101D" w14:textId="77777777" w:rsidR="00A23B3E" w:rsidRPr="00121BF6" w:rsidRDefault="00A23B3E">
            <w:pPr>
              <w:pStyle w:val="NormaleWeb1"/>
              <w:spacing w:before="0" w:after="0"/>
              <w:jc w:val="both"/>
              <w:rPr>
                <w:rFonts w:ascii="Arial" w:hAnsi="Arial" w:cs="Arial"/>
                <w:color w:val="000000"/>
                <w:sz w:val="14"/>
                <w:szCs w:val="14"/>
              </w:rPr>
            </w:pPr>
          </w:p>
          <w:p w14:paraId="7369E7FF" w14:textId="77777777" w:rsidR="00A23B3E" w:rsidRPr="00121BF6" w:rsidRDefault="00A23B3E">
            <w:pPr>
              <w:pStyle w:val="NormaleWeb1"/>
              <w:spacing w:before="0" w:after="0"/>
              <w:jc w:val="both"/>
              <w:rPr>
                <w:rFonts w:ascii="Arial" w:hAnsi="Arial" w:cs="Arial"/>
                <w:color w:val="000000"/>
                <w:sz w:val="14"/>
                <w:szCs w:val="14"/>
              </w:rPr>
            </w:pPr>
          </w:p>
          <w:p w14:paraId="40F61C12" w14:textId="77777777" w:rsidR="00A23B3E" w:rsidRPr="00121BF6" w:rsidRDefault="00A23B3E">
            <w:pPr>
              <w:pStyle w:val="NormaleWeb1"/>
              <w:spacing w:before="0" w:after="0"/>
              <w:jc w:val="both"/>
              <w:rPr>
                <w:rFonts w:ascii="Arial" w:hAnsi="Arial" w:cs="Arial"/>
                <w:color w:val="000000"/>
                <w:sz w:val="14"/>
                <w:szCs w:val="14"/>
              </w:rPr>
            </w:pPr>
          </w:p>
          <w:p w14:paraId="3C9FB0E3" w14:textId="77777777" w:rsidR="00A23B3E" w:rsidRPr="00121BF6" w:rsidRDefault="00A23B3E">
            <w:pPr>
              <w:pStyle w:val="NormaleWeb1"/>
              <w:spacing w:before="0" w:after="0"/>
              <w:jc w:val="both"/>
              <w:rPr>
                <w:rFonts w:ascii="Arial" w:hAnsi="Arial" w:cs="Arial"/>
                <w:color w:val="000000"/>
                <w:sz w:val="14"/>
                <w:szCs w:val="14"/>
              </w:rPr>
            </w:pPr>
          </w:p>
          <w:p w14:paraId="5551BFD7" w14:textId="77777777" w:rsidR="00A23B3E" w:rsidRPr="00121BF6" w:rsidRDefault="00A23B3E">
            <w:pPr>
              <w:pStyle w:val="NormaleWeb1"/>
              <w:spacing w:before="0" w:after="0"/>
              <w:jc w:val="both"/>
              <w:rPr>
                <w:rFonts w:ascii="Arial" w:hAnsi="Arial" w:cs="Arial"/>
                <w:color w:val="000000"/>
                <w:sz w:val="14"/>
                <w:szCs w:val="14"/>
              </w:rPr>
            </w:pPr>
          </w:p>
          <w:p w14:paraId="3C3990F8" w14:textId="77777777" w:rsidR="00A23B3E" w:rsidRPr="00121BF6" w:rsidRDefault="00A23B3E">
            <w:pPr>
              <w:pStyle w:val="NormaleWeb1"/>
              <w:spacing w:before="0" w:after="0"/>
              <w:jc w:val="both"/>
              <w:rPr>
                <w:rFonts w:ascii="Arial" w:hAnsi="Arial" w:cs="Arial"/>
                <w:color w:val="000000"/>
                <w:sz w:val="14"/>
                <w:szCs w:val="14"/>
              </w:rPr>
            </w:pPr>
          </w:p>
          <w:p w14:paraId="077B4939" w14:textId="77777777" w:rsidR="006B4D39" w:rsidRPr="00121BF6" w:rsidRDefault="006B4D39">
            <w:pPr>
              <w:pStyle w:val="NormaleWeb1"/>
              <w:spacing w:before="0" w:after="0"/>
              <w:jc w:val="both"/>
              <w:rPr>
                <w:rFonts w:ascii="Arial" w:hAnsi="Arial" w:cs="Arial"/>
                <w:color w:val="000000"/>
                <w:sz w:val="14"/>
                <w:szCs w:val="14"/>
              </w:rPr>
            </w:pPr>
          </w:p>
          <w:p w14:paraId="1FB4BBFE" w14:textId="77777777" w:rsidR="00A23B3E" w:rsidRPr="00121BF6" w:rsidRDefault="00A23B3E">
            <w:pPr>
              <w:pStyle w:val="NormaleWeb1"/>
              <w:spacing w:before="0" w:after="0"/>
              <w:jc w:val="both"/>
              <w:rPr>
                <w:rFonts w:ascii="Arial" w:hAnsi="Arial" w:cs="Arial"/>
                <w:color w:val="000000"/>
                <w:sz w:val="14"/>
                <w:szCs w:val="14"/>
              </w:rPr>
            </w:pPr>
          </w:p>
          <w:p w14:paraId="739CC029"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5F84CA4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450B022"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2681AD8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7EA7E63"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59FF893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B3FB003"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1550434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3329D2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7C3427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8D8FD7B"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6781515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671B5C63"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1FB4289E"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870964" w14:textId="77777777" w:rsidR="00A23B3E" w:rsidRPr="003A443E" w:rsidRDefault="00A23B3E">
            <w:pPr>
              <w:rPr>
                <w:rFonts w:ascii="Arial" w:hAnsi="Arial" w:cs="Arial"/>
                <w:color w:val="000000"/>
                <w:sz w:val="15"/>
                <w:szCs w:val="15"/>
              </w:rPr>
            </w:pPr>
          </w:p>
          <w:p w14:paraId="208032EC"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712E494B"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7BEBFFB"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0BD7ABDF" w14:textId="77777777" w:rsidR="006A5E21" w:rsidRPr="001D3A2B" w:rsidRDefault="006A5E21" w:rsidP="005309A4">
            <w:pPr>
              <w:jc w:val="both"/>
              <w:rPr>
                <w:rFonts w:ascii="Arial" w:hAnsi="Arial" w:cs="Arial"/>
                <w:color w:val="000000"/>
                <w:sz w:val="4"/>
                <w:szCs w:val="4"/>
              </w:rPr>
            </w:pPr>
          </w:p>
          <w:p w14:paraId="6BE93984"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6D505CEF"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F0A30E3"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05025C3F" w14:textId="77777777" w:rsidR="001D3A2B" w:rsidRPr="001D3A2B" w:rsidRDefault="001D3A2B">
            <w:pPr>
              <w:rPr>
                <w:rFonts w:ascii="Arial" w:hAnsi="Arial" w:cs="Arial"/>
                <w:color w:val="000000"/>
                <w:sz w:val="4"/>
                <w:szCs w:val="4"/>
              </w:rPr>
            </w:pPr>
          </w:p>
          <w:p w14:paraId="46997FF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09CE8DC8" w14:textId="77777777" w:rsidR="00F351F0" w:rsidRPr="003A443E" w:rsidRDefault="00F351F0">
            <w:pPr>
              <w:spacing w:before="0" w:after="0"/>
              <w:ind w:left="284" w:hanging="284"/>
              <w:jc w:val="both"/>
              <w:rPr>
                <w:rFonts w:ascii="Arial" w:hAnsi="Arial" w:cs="Arial"/>
                <w:color w:val="000000"/>
                <w:sz w:val="14"/>
                <w:szCs w:val="14"/>
              </w:rPr>
            </w:pPr>
          </w:p>
          <w:p w14:paraId="5421F8D6"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36541903" w14:textId="77777777" w:rsidR="00F351F0" w:rsidRPr="003A443E" w:rsidRDefault="00F351F0">
            <w:pPr>
              <w:rPr>
                <w:rFonts w:ascii="Arial" w:hAnsi="Arial" w:cs="Arial"/>
                <w:color w:val="000000"/>
                <w:sz w:val="14"/>
                <w:szCs w:val="14"/>
              </w:rPr>
            </w:pPr>
          </w:p>
          <w:p w14:paraId="535057D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4C45AA97"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7AE4F81"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52CC9E0" w14:textId="77777777" w:rsidR="00A23B3E" w:rsidRPr="003A443E" w:rsidRDefault="00A23B3E">
            <w:pPr>
              <w:rPr>
                <w:rFonts w:ascii="Arial" w:hAnsi="Arial" w:cs="Arial"/>
                <w:color w:val="000000"/>
                <w:sz w:val="14"/>
                <w:szCs w:val="14"/>
              </w:rPr>
            </w:pPr>
          </w:p>
          <w:p w14:paraId="02497131"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56881DF8"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3EF2A3A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7D7C8E4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2E6C74B2" w14:textId="77777777" w:rsidR="006A5E21" w:rsidRPr="001D3A2B" w:rsidRDefault="006A5E21">
            <w:pPr>
              <w:rPr>
                <w:rFonts w:ascii="Arial" w:hAnsi="Arial" w:cs="Arial"/>
                <w:color w:val="000000"/>
                <w:sz w:val="4"/>
                <w:szCs w:val="4"/>
              </w:rPr>
            </w:pPr>
          </w:p>
          <w:p w14:paraId="11C59E3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5537DBE" w14:textId="77777777" w:rsidR="00A23B3E" w:rsidRPr="003A443E" w:rsidRDefault="00A23B3E">
            <w:pPr>
              <w:rPr>
                <w:rFonts w:ascii="Arial" w:hAnsi="Arial" w:cs="Arial"/>
                <w:color w:val="000000"/>
                <w:sz w:val="14"/>
                <w:szCs w:val="14"/>
              </w:rPr>
            </w:pPr>
          </w:p>
          <w:p w14:paraId="4F0BD317" w14:textId="77777777" w:rsidR="00A23B3E" w:rsidRPr="003A443E" w:rsidRDefault="00A23B3E">
            <w:pPr>
              <w:rPr>
                <w:rFonts w:ascii="Arial" w:hAnsi="Arial" w:cs="Arial"/>
                <w:color w:val="000000"/>
              </w:rPr>
            </w:pPr>
          </w:p>
          <w:p w14:paraId="13ADF6D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13E4708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DBCADC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A636584"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223A319A" w14:textId="77777777" w:rsidR="001D3A2B" w:rsidRDefault="001D3A2B">
            <w:pPr>
              <w:rPr>
                <w:rFonts w:ascii="Arial" w:hAnsi="Arial" w:cs="Arial"/>
                <w:color w:val="000000"/>
                <w:sz w:val="14"/>
                <w:szCs w:val="14"/>
              </w:rPr>
            </w:pPr>
          </w:p>
          <w:p w14:paraId="2D8DA0B6"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315889A6"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41A7BE"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CCE2F6"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6A2BE762"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2CA5602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F6575A7"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25F733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2D2EB61"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09CB424"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6B7A2F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DF4C2E9"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1E6605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E0B325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E96FEAF"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41B559B7" w14:textId="77777777" w:rsidR="00A23B3E" w:rsidRDefault="00A23B3E">
      <w:pPr>
        <w:spacing w:before="0" w:after="0"/>
        <w:rPr>
          <w:rFonts w:ascii="Arial" w:hAnsi="Arial" w:cs="Arial"/>
          <w:sz w:val="17"/>
          <w:szCs w:val="17"/>
        </w:rPr>
      </w:pPr>
    </w:p>
    <w:p w14:paraId="653F88A9"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516AAAAA" w14:textId="77777777" w:rsidR="00A23B3E" w:rsidRPr="00DE4996" w:rsidRDefault="00A23B3E">
      <w:pPr>
        <w:spacing w:before="0" w:after="0"/>
        <w:rPr>
          <w:rFonts w:ascii="Arial" w:hAnsi="Arial" w:cs="Arial"/>
          <w:sz w:val="16"/>
          <w:szCs w:val="16"/>
        </w:rPr>
      </w:pPr>
    </w:p>
    <w:p w14:paraId="04220B7C"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291F51B7" w14:textId="77777777" w:rsidR="00A23B3E" w:rsidRDefault="00A23B3E">
      <w:pPr>
        <w:pStyle w:val="Titolo1"/>
        <w:spacing w:before="0" w:after="0"/>
        <w:rPr>
          <w:sz w:val="16"/>
          <w:szCs w:val="16"/>
        </w:rPr>
      </w:pPr>
    </w:p>
    <w:p w14:paraId="318E9FC4"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11D70748"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793E437"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FA6ECCC" w14:textId="77777777" w:rsidR="00A23B3E" w:rsidRDefault="00A23B3E">
            <w:r>
              <w:rPr>
                <w:rFonts w:ascii="Arial" w:hAnsi="Arial" w:cs="Arial"/>
                <w:b/>
                <w:sz w:val="15"/>
                <w:szCs w:val="15"/>
              </w:rPr>
              <w:t>Risposta</w:t>
            </w:r>
          </w:p>
        </w:tc>
      </w:tr>
      <w:tr w:rsidR="00A23B3E" w14:paraId="79E742F0"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13F1F57"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DA1F956" w14:textId="77777777" w:rsidR="00A23B3E" w:rsidRDefault="00A23B3E">
            <w:r>
              <w:rPr>
                <w:rFonts w:ascii="Arial" w:hAnsi="Arial" w:cs="Arial"/>
                <w:w w:val="0"/>
                <w:sz w:val="15"/>
                <w:szCs w:val="15"/>
              </w:rPr>
              <w:t>[ ] Sì [ ] No</w:t>
            </w:r>
          </w:p>
        </w:tc>
      </w:tr>
    </w:tbl>
    <w:p w14:paraId="37FFEFBE" w14:textId="77777777" w:rsidR="00A23B3E" w:rsidRDefault="00A23B3E">
      <w:pPr>
        <w:pStyle w:val="SectionTitle"/>
        <w:spacing w:after="120"/>
        <w:jc w:val="both"/>
        <w:rPr>
          <w:rFonts w:ascii="Arial" w:hAnsi="Arial" w:cs="Arial"/>
          <w:b w:val="0"/>
          <w:caps/>
          <w:sz w:val="16"/>
          <w:szCs w:val="16"/>
        </w:rPr>
      </w:pPr>
    </w:p>
    <w:p w14:paraId="709D1DEB"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5691AEAA"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E62F60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E697FC"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616B6D" w14:textId="77777777" w:rsidR="00A23B3E" w:rsidRDefault="00A23B3E">
            <w:r>
              <w:rPr>
                <w:rFonts w:ascii="Arial" w:hAnsi="Arial" w:cs="Arial"/>
                <w:b/>
                <w:sz w:val="15"/>
                <w:szCs w:val="15"/>
              </w:rPr>
              <w:t>Risposta</w:t>
            </w:r>
          </w:p>
        </w:tc>
      </w:tr>
      <w:tr w:rsidR="00A23B3E" w14:paraId="5361DDA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849A85"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2B28D189"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FB39DA"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5BE74C2A" w14:textId="77777777" w:rsidR="00A23B3E" w:rsidRDefault="00A23B3E">
            <w:r>
              <w:rPr>
                <w:rFonts w:ascii="Arial" w:hAnsi="Arial" w:cs="Arial"/>
                <w:sz w:val="15"/>
                <w:szCs w:val="15"/>
              </w:rPr>
              <w:t>[…………][……..…][…………]</w:t>
            </w:r>
          </w:p>
        </w:tc>
      </w:tr>
      <w:tr w:rsidR="00A23B3E" w14:paraId="43783DD3"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80DC7A"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269736D9" w14:textId="77777777" w:rsidR="00A23B3E" w:rsidRDefault="00A23B3E">
            <w:pPr>
              <w:pStyle w:val="Paragrafoelenco1"/>
              <w:tabs>
                <w:tab w:val="left" w:pos="284"/>
              </w:tabs>
              <w:ind w:left="284"/>
              <w:rPr>
                <w:rFonts w:ascii="Arial" w:hAnsi="Arial" w:cs="Arial"/>
                <w:sz w:val="15"/>
                <w:szCs w:val="15"/>
              </w:rPr>
            </w:pPr>
          </w:p>
          <w:p w14:paraId="121FE67F"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6CDA4A6F"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667C4A" w14:textId="77777777"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2FBACF04"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CA4A5C5" w14:textId="77777777" w:rsidR="00A23B3E" w:rsidRDefault="00A23B3E">
            <w:r>
              <w:rPr>
                <w:rFonts w:ascii="Arial" w:hAnsi="Arial" w:cs="Arial"/>
                <w:sz w:val="15"/>
                <w:szCs w:val="15"/>
              </w:rPr>
              <w:t>[…………][……….…][…………]</w:t>
            </w:r>
          </w:p>
        </w:tc>
      </w:tr>
    </w:tbl>
    <w:p w14:paraId="76E89786" w14:textId="77777777" w:rsidR="00A23B3E" w:rsidRDefault="00A23B3E">
      <w:pPr>
        <w:pStyle w:val="SectionTitle"/>
        <w:spacing w:before="0" w:after="0"/>
        <w:jc w:val="both"/>
        <w:rPr>
          <w:rFonts w:ascii="Arial" w:hAnsi="Arial" w:cs="Arial"/>
          <w:sz w:val="4"/>
          <w:szCs w:val="4"/>
        </w:rPr>
      </w:pPr>
    </w:p>
    <w:p w14:paraId="5409E1A5" w14:textId="77777777" w:rsidR="00A23B3E" w:rsidRDefault="00A23B3E">
      <w:pPr>
        <w:spacing w:before="0"/>
      </w:pPr>
    </w:p>
    <w:p w14:paraId="1A225B6C" w14:textId="77777777" w:rsidR="00A23B3E" w:rsidRDefault="00A23B3E">
      <w:pPr>
        <w:pStyle w:val="SectionTitle"/>
        <w:pageBreakBefore/>
        <w:spacing w:before="0" w:after="0"/>
        <w:jc w:val="both"/>
        <w:rPr>
          <w:rFonts w:ascii="Arial" w:hAnsi="Arial" w:cs="Arial"/>
          <w:b w:val="0"/>
          <w:caps/>
          <w:sz w:val="15"/>
          <w:szCs w:val="15"/>
        </w:rPr>
      </w:pPr>
    </w:p>
    <w:p w14:paraId="331A07F7"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08B05E62"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B1CBAF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218C4C"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103061"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7BD914A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3CE195" w14:textId="77777777"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12A6DAC9" w14:textId="77777777" w:rsidR="00A23B3E" w:rsidRDefault="00A23B3E">
            <w:pPr>
              <w:ind w:left="284" w:hanging="284"/>
              <w:rPr>
                <w:rFonts w:ascii="Arial" w:hAnsi="Arial" w:cs="Arial"/>
                <w:b/>
                <w:sz w:val="12"/>
                <w:szCs w:val="12"/>
              </w:rPr>
            </w:pPr>
          </w:p>
          <w:p w14:paraId="262419B4" w14:textId="77777777" w:rsidR="00A23B3E" w:rsidRDefault="00A23B3E">
            <w:pPr>
              <w:ind w:left="284" w:hanging="284"/>
              <w:rPr>
                <w:rFonts w:ascii="Arial" w:hAnsi="Arial" w:cs="Arial"/>
                <w:sz w:val="12"/>
                <w:szCs w:val="12"/>
              </w:rPr>
            </w:pPr>
            <w:r>
              <w:rPr>
                <w:rFonts w:ascii="Arial" w:hAnsi="Arial" w:cs="Arial"/>
                <w:b/>
                <w:sz w:val="15"/>
                <w:szCs w:val="15"/>
              </w:rPr>
              <w:t>e/o,</w:t>
            </w:r>
          </w:p>
          <w:p w14:paraId="51FAC935" w14:textId="77777777" w:rsidR="00A23B3E" w:rsidRDefault="00A23B3E">
            <w:pPr>
              <w:ind w:left="284" w:hanging="142"/>
              <w:rPr>
                <w:rFonts w:ascii="Arial" w:hAnsi="Arial" w:cs="Arial"/>
                <w:sz w:val="12"/>
                <w:szCs w:val="12"/>
              </w:rPr>
            </w:pPr>
          </w:p>
          <w:p w14:paraId="1D05E6A6" w14:textId="77777777"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066E3378"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B928CF" w14:textId="77777777"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765F5919" w14:textId="77777777" w:rsidR="00A23B3E" w:rsidRDefault="00A23B3E">
            <w:pPr>
              <w:rPr>
                <w:rFonts w:ascii="Arial" w:hAnsi="Arial" w:cs="Arial"/>
                <w:sz w:val="15"/>
                <w:szCs w:val="15"/>
              </w:rPr>
            </w:pPr>
            <w:r>
              <w:rPr>
                <w:rFonts w:ascii="Arial" w:hAnsi="Arial" w:cs="Arial"/>
                <w:sz w:val="15"/>
                <w:szCs w:val="15"/>
              </w:rPr>
              <w:t>[……], [……] […] valuta</w:t>
            </w:r>
          </w:p>
          <w:p w14:paraId="42EA145C" w14:textId="77777777" w:rsidR="00A23B3E" w:rsidRDefault="00A23B3E">
            <w:pPr>
              <w:rPr>
                <w:rFonts w:ascii="Arial" w:hAnsi="Arial" w:cs="Arial"/>
                <w:sz w:val="15"/>
                <w:szCs w:val="15"/>
              </w:rPr>
            </w:pPr>
          </w:p>
          <w:p w14:paraId="291BE610" w14:textId="77777777" w:rsidR="00A23B3E" w:rsidRDefault="00A23B3E">
            <w:pPr>
              <w:rPr>
                <w:rFonts w:ascii="Arial" w:hAnsi="Arial" w:cs="Arial"/>
                <w:sz w:val="15"/>
                <w:szCs w:val="15"/>
              </w:rPr>
            </w:pPr>
          </w:p>
          <w:p w14:paraId="2E55C915"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C0FF93B" w14:textId="77777777" w:rsidR="00A23B3E" w:rsidRDefault="00A23B3E">
            <w:r>
              <w:rPr>
                <w:rFonts w:ascii="Arial" w:hAnsi="Arial" w:cs="Arial"/>
                <w:sz w:val="15"/>
                <w:szCs w:val="15"/>
              </w:rPr>
              <w:t>[…….…][……..…][……..…]</w:t>
            </w:r>
          </w:p>
        </w:tc>
      </w:tr>
      <w:tr w:rsidR="00A23B3E" w14:paraId="65AC8E0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FA9B7E" w14:textId="77777777"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162C139B" w14:textId="77777777" w:rsidR="00A23B3E" w:rsidRDefault="00A23B3E">
            <w:pPr>
              <w:rPr>
                <w:rFonts w:ascii="Arial" w:hAnsi="Arial" w:cs="Arial"/>
                <w:sz w:val="15"/>
                <w:szCs w:val="15"/>
              </w:rPr>
            </w:pPr>
            <w:r>
              <w:rPr>
                <w:rFonts w:ascii="Arial" w:hAnsi="Arial" w:cs="Arial"/>
                <w:b/>
                <w:sz w:val="15"/>
                <w:szCs w:val="15"/>
              </w:rPr>
              <w:t>e/o,</w:t>
            </w:r>
          </w:p>
          <w:p w14:paraId="33F8EB30"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6F636E05"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80B0FF" w14:textId="77777777"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68131827" w14:textId="77777777" w:rsidR="00A23B3E" w:rsidRDefault="00A23B3E">
            <w:pPr>
              <w:rPr>
                <w:rFonts w:ascii="Arial" w:hAnsi="Arial" w:cs="Arial"/>
                <w:sz w:val="15"/>
                <w:szCs w:val="15"/>
              </w:rPr>
            </w:pPr>
            <w:r>
              <w:rPr>
                <w:rFonts w:ascii="Arial" w:hAnsi="Arial" w:cs="Arial"/>
                <w:sz w:val="15"/>
                <w:szCs w:val="15"/>
              </w:rPr>
              <w:t>[……], [……] […] valuta</w:t>
            </w:r>
          </w:p>
          <w:p w14:paraId="3F927120"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700AB41C" w14:textId="77777777" w:rsidR="00A23B3E" w:rsidRDefault="00A23B3E">
            <w:r>
              <w:rPr>
                <w:rFonts w:ascii="Arial" w:hAnsi="Arial" w:cs="Arial"/>
                <w:sz w:val="15"/>
                <w:szCs w:val="15"/>
              </w:rPr>
              <w:t>[……….…][…………][…………]</w:t>
            </w:r>
          </w:p>
        </w:tc>
      </w:tr>
      <w:tr w:rsidR="00A23B3E" w14:paraId="2B1064F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D2A0E7"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739462" w14:textId="77777777" w:rsidR="00A23B3E" w:rsidRDefault="00A23B3E">
            <w:r>
              <w:rPr>
                <w:rFonts w:ascii="Arial" w:hAnsi="Arial" w:cs="Arial"/>
                <w:sz w:val="15"/>
                <w:szCs w:val="15"/>
              </w:rPr>
              <w:t>[……]</w:t>
            </w:r>
          </w:p>
        </w:tc>
      </w:tr>
      <w:tr w:rsidR="00A23B3E" w14:paraId="559472F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FE511E"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6D7AA943"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BC667B"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77B428F7" w14:textId="77777777" w:rsidR="00A23B3E" w:rsidRDefault="00A23B3E">
            <w:r>
              <w:rPr>
                <w:rFonts w:ascii="Arial" w:hAnsi="Arial" w:cs="Arial"/>
                <w:sz w:val="15"/>
                <w:szCs w:val="15"/>
              </w:rPr>
              <w:t>[………..…][…………][……….…]</w:t>
            </w:r>
          </w:p>
        </w:tc>
      </w:tr>
      <w:tr w:rsidR="00A23B3E" w14:paraId="570074F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0BECB6"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5384E0AD"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AC2F88" w14:textId="77777777" w:rsidR="00A23B3E" w:rsidRDefault="00A23B3E">
            <w:pPr>
              <w:rPr>
                <w:rFonts w:ascii="Arial" w:hAnsi="Arial" w:cs="Arial"/>
                <w:sz w:val="15"/>
                <w:szCs w:val="15"/>
              </w:rPr>
            </w:pPr>
            <w:r>
              <w:rPr>
                <w:rFonts w:ascii="Arial" w:hAnsi="Arial" w:cs="Arial"/>
                <w:sz w:val="15"/>
                <w:szCs w:val="15"/>
              </w:rPr>
              <w:t>[……] […] valuta</w:t>
            </w:r>
          </w:p>
          <w:p w14:paraId="07A8305A"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5A53AC29"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1D05F8B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93F9ED"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12E7DCE8" w14:textId="77777777"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1261A8" w14:textId="77777777"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30395EC5" w14:textId="77777777"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23F58542" w14:textId="77777777" w:rsidR="00A23B3E" w:rsidRDefault="00A23B3E">
            <w:r>
              <w:rPr>
                <w:rFonts w:ascii="Arial" w:hAnsi="Arial" w:cs="Arial"/>
                <w:sz w:val="15"/>
                <w:szCs w:val="15"/>
              </w:rPr>
              <w:t>[…………..][……….…][………..…]</w:t>
            </w:r>
          </w:p>
        </w:tc>
      </w:tr>
    </w:tbl>
    <w:p w14:paraId="09233FC1" w14:textId="77777777" w:rsidR="00A23B3E" w:rsidRDefault="00A23B3E">
      <w:pPr>
        <w:pStyle w:val="SectionTitle"/>
        <w:spacing w:before="0" w:after="0"/>
        <w:jc w:val="both"/>
        <w:rPr>
          <w:rFonts w:ascii="Arial" w:hAnsi="Arial" w:cs="Arial"/>
          <w:caps/>
          <w:sz w:val="15"/>
          <w:szCs w:val="15"/>
        </w:rPr>
      </w:pPr>
    </w:p>
    <w:p w14:paraId="2851763A" w14:textId="77777777" w:rsidR="00A23B3E" w:rsidRDefault="00A23B3E">
      <w:pPr>
        <w:pStyle w:val="Titolo1"/>
        <w:spacing w:before="0" w:after="0"/>
        <w:ind w:left="850"/>
        <w:rPr>
          <w:sz w:val="16"/>
          <w:szCs w:val="16"/>
        </w:rPr>
      </w:pPr>
    </w:p>
    <w:p w14:paraId="583161DD"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79845078" w14:textId="77777777" w:rsidR="00A23B3E" w:rsidRPr="003A443E" w:rsidRDefault="00A23B3E">
      <w:pPr>
        <w:pStyle w:val="Titolo1"/>
        <w:spacing w:before="0" w:after="0"/>
        <w:ind w:left="850"/>
        <w:rPr>
          <w:color w:val="000000"/>
          <w:sz w:val="16"/>
          <w:szCs w:val="16"/>
        </w:rPr>
      </w:pPr>
    </w:p>
    <w:p w14:paraId="64100F17"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C3D096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1FDD2A"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747F1A"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35AA531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9E58C1"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11BFE7FD"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3A2C4"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79F7E21C" w14:textId="77777777" w:rsidR="00A23B3E" w:rsidRDefault="00A23B3E">
            <w:r>
              <w:rPr>
                <w:rFonts w:ascii="Arial" w:hAnsi="Arial" w:cs="Arial"/>
                <w:sz w:val="15"/>
                <w:szCs w:val="15"/>
              </w:rPr>
              <w:t>[…………][………..…][……….…]</w:t>
            </w:r>
          </w:p>
        </w:tc>
      </w:tr>
      <w:tr w:rsidR="00A23B3E" w14:paraId="0C1BAFD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4384FB" w14:textId="77777777"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53517E47"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6559D"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08EF507D"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30A32DE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FEF86FA"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031A0E2C"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99E704C"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E46E3EF" w14:textId="77777777" w:rsidR="00A23B3E" w:rsidRDefault="00A23B3E">
                  <w:r>
                    <w:rPr>
                      <w:rFonts w:ascii="Arial" w:hAnsi="Arial" w:cs="Arial"/>
                      <w:sz w:val="15"/>
                      <w:szCs w:val="15"/>
                    </w:rPr>
                    <w:t>destinatari</w:t>
                  </w:r>
                </w:p>
              </w:tc>
            </w:tr>
            <w:tr w:rsidR="00A23B3E" w14:paraId="3F9213A8"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F23D37F"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75A946"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8EB98E6"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155B1C8" w14:textId="77777777" w:rsidR="00A23B3E" w:rsidRDefault="00A23B3E">
                  <w:pPr>
                    <w:rPr>
                      <w:rFonts w:ascii="Arial" w:hAnsi="Arial" w:cs="Arial"/>
                      <w:sz w:val="15"/>
                      <w:szCs w:val="15"/>
                    </w:rPr>
                  </w:pPr>
                </w:p>
              </w:tc>
            </w:tr>
          </w:tbl>
          <w:p w14:paraId="6208F13E" w14:textId="77777777" w:rsidR="00A23B3E" w:rsidRDefault="00A23B3E">
            <w:pPr>
              <w:rPr>
                <w:rFonts w:ascii="Arial" w:hAnsi="Arial" w:cs="Arial"/>
                <w:sz w:val="15"/>
                <w:szCs w:val="15"/>
              </w:rPr>
            </w:pPr>
          </w:p>
        </w:tc>
      </w:tr>
      <w:tr w:rsidR="00A23B3E" w14:paraId="34DBB33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36910C"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51673214"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F9165C"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087E549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783A0C"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57C71B" w14:textId="77777777" w:rsidR="00A23B3E" w:rsidRDefault="00A23B3E">
            <w:r>
              <w:rPr>
                <w:rFonts w:ascii="Arial" w:hAnsi="Arial" w:cs="Arial"/>
                <w:sz w:val="15"/>
                <w:szCs w:val="15"/>
              </w:rPr>
              <w:t>[……….…]</w:t>
            </w:r>
          </w:p>
        </w:tc>
      </w:tr>
      <w:tr w:rsidR="00A23B3E" w14:paraId="14D4AA3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80E3F9"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B6B898" w14:textId="77777777" w:rsidR="00A23B3E" w:rsidRDefault="00A23B3E">
            <w:r>
              <w:rPr>
                <w:rFonts w:ascii="Arial" w:hAnsi="Arial" w:cs="Arial"/>
                <w:sz w:val="15"/>
                <w:szCs w:val="15"/>
              </w:rPr>
              <w:t>[……….…]</w:t>
            </w:r>
          </w:p>
        </w:tc>
      </w:tr>
      <w:tr w:rsidR="00A23B3E" w14:paraId="62799A5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92B15C"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3FAAE4CC"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183FCD"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2F545F36" w14:textId="77777777" w:rsidR="00A23B3E" w:rsidRDefault="00A23B3E">
            <w:pPr>
              <w:rPr>
                <w:rFonts w:ascii="Arial" w:hAnsi="Arial" w:cs="Arial"/>
                <w:sz w:val="15"/>
                <w:szCs w:val="15"/>
              </w:rPr>
            </w:pPr>
            <w:r>
              <w:rPr>
                <w:rFonts w:ascii="Arial" w:hAnsi="Arial" w:cs="Arial"/>
                <w:sz w:val="15"/>
                <w:szCs w:val="15"/>
              </w:rPr>
              <w:br/>
              <w:t>[ ] Sì [ ] No</w:t>
            </w:r>
          </w:p>
          <w:p w14:paraId="52D555E2" w14:textId="77777777" w:rsidR="00350D7E" w:rsidRDefault="00350D7E">
            <w:pPr>
              <w:rPr>
                <w:rFonts w:ascii="Arial" w:hAnsi="Arial" w:cs="Arial"/>
                <w:sz w:val="15"/>
                <w:szCs w:val="15"/>
              </w:rPr>
            </w:pPr>
          </w:p>
          <w:p w14:paraId="5D4CB2F0" w14:textId="77777777" w:rsidR="00350D7E" w:rsidRDefault="00350D7E"/>
        </w:tc>
      </w:tr>
      <w:tr w:rsidR="00A23B3E" w14:paraId="0AC3864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31727"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533C36AB" w14:textId="77777777"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14:paraId="480A0F91"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45041886"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2DA745" w14:textId="77777777" w:rsidR="00A23B3E" w:rsidRDefault="00A23B3E">
            <w:pPr>
              <w:rPr>
                <w:rFonts w:ascii="Arial" w:hAnsi="Arial" w:cs="Arial"/>
                <w:sz w:val="15"/>
                <w:szCs w:val="15"/>
              </w:rPr>
            </w:pPr>
            <w:r>
              <w:rPr>
                <w:rFonts w:ascii="Arial" w:hAnsi="Arial" w:cs="Arial"/>
                <w:sz w:val="15"/>
                <w:szCs w:val="15"/>
              </w:rPr>
              <w:lastRenderedPageBreak/>
              <w:br/>
            </w:r>
          </w:p>
          <w:p w14:paraId="7776CCB1" w14:textId="77777777"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14:paraId="23979F35" w14:textId="77777777" w:rsidR="00A23B3E" w:rsidRDefault="00A23B3E">
            <w:r>
              <w:rPr>
                <w:rFonts w:ascii="Arial" w:hAnsi="Arial" w:cs="Arial"/>
                <w:sz w:val="15"/>
                <w:szCs w:val="15"/>
              </w:rPr>
              <w:br/>
              <w:t>b) [………..…]</w:t>
            </w:r>
          </w:p>
        </w:tc>
      </w:tr>
      <w:tr w:rsidR="00A23B3E" w14:paraId="39C92CF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040DD8" w14:textId="77777777"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93D116" w14:textId="77777777" w:rsidR="00A23B3E" w:rsidRDefault="00A23B3E">
            <w:r>
              <w:rPr>
                <w:rFonts w:ascii="Arial" w:hAnsi="Arial" w:cs="Arial"/>
                <w:sz w:val="15"/>
                <w:szCs w:val="15"/>
              </w:rPr>
              <w:t>[…………..…]</w:t>
            </w:r>
          </w:p>
        </w:tc>
      </w:tr>
      <w:tr w:rsidR="00A23B3E" w14:paraId="6F810BD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CF79EA"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84F2F4"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0E6958AE" w14:textId="77777777" w:rsidR="00A23B3E" w:rsidRDefault="00A23B3E">
            <w:pPr>
              <w:spacing w:before="0" w:after="0"/>
              <w:rPr>
                <w:rFonts w:ascii="Arial" w:hAnsi="Arial" w:cs="Arial"/>
                <w:sz w:val="15"/>
                <w:szCs w:val="15"/>
              </w:rPr>
            </w:pPr>
            <w:r>
              <w:rPr>
                <w:rFonts w:ascii="Arial" w:hAnsi="Arial" w:cs="Arial"/>
                <w:sz w:val="15"/>
                <w:szCs w:val="15"/>
              </w:rPr>
              <w:t>[…………],[……..…],</w:t>
            </w:r>
          </w:p>
          <w:p w14:paraId="7A7BBD1C" w14:textId="77777777" w:rsidR="00A23B3E" w:rsidRDefault="00A23B3E">
            <w:pPr>
              <w:spacing w:before="0" w:after="0"/>
              <w:rPr>
                <w:rFonts w:ascii="Arial" w:hAnsi="Arial" w:cs="Arial"/>
                <w:sz w:val="15"/>
                <w:szCs w:val="15"/>
              </w:rPr>
            </w:pPr>
            <w:r>
              <w:rPr>
                <w:rFonts w:ascii="Arial" w:hAnsi="Arial" w:cs="Arial"/>
                <w:sz w:val="15"/>
                <w:szCs w:val="15"/>
              </w:rPr>
              <w:t>[…………],[……..…],</w:t>
            </w:r>
          </w:p>
          <w:p w14:paraId="7812DA52" w14:textId="77777777" w:rsidR="00A23B3E" w:rsidRDefault="00A23B3E">
            <w:pPr>
              <w:spacing w:before="0" w:after="0"/>
              <w:rPr>
                <w:rFonts w:ascii="Arial" w:hAnsi="Arial" w:cs="Arial"/>
                <w:sz w:val="15"/>
                <w:szCs w:val="15"/>
              </w:rPr>
            </w:pPr>
            <w:r>
              <w:rPr>
                <w:rFonts w:ascii="Arial" w:hAnsi="Arial" w:cs="Arial"/>
                <w:sz w:val="15"/>
                <w:szCs w:val="15"/>
              </w:rPr>
              <w:t>[…………],[……..…],</w:t>
            </w:r>
          </w:p>
          <w:p w14:paraId="064E8570"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0D61C0BB" w14:textId="77777777" w:rsidR="00A23B3E" w:rsidRDefault="00A23B3E">
            <w:pPr>
              <w:spacing w:before="0" w:after="0"/>
              <w:rPr>
                <w:rFonts w:ascii="Arial" w:hAnsi="Arial" w:cs="Arial"/>
                <w:sz w:val="15"/>
                <w:szCs w:val="15"/>
              </w:rPr>
            </w:pPr>
            <w:r>
              <w:rPr>
                <w:rFonts w:ascii="Arial" w:hAnsi="Arial" w:cs="Arial"/>
                <w:sz w:val="15"/>
                <w:szCs w:val="15"/>
              </w:rPr>
              <w:t>[…………],[……..…],</w:t>
            </w:r>
          </w:p>
          <w:p w14:paraId="7A2B6B65" w14:textId="77777777" w:rsidR="00A23B3E" w:rsidRDefault="00A23B3E">
            <w:pPr>
              <w:spacing w:before="0" w:after="0"/>
              <w:rPr>
                <w:rFonts w:ascii="Arial" w:hAnsi="Arial" w:cs="Arial"/>
                <w:sz w:val="15"/>
                <w:szCs w:val="15"/>
              </w:rPr>
            </w:pPr>
            <w:r>
              <w:rPr>
                <w:rFonts w:ascii="Arial" w:hAnsi="Arial" w:cs="Arial"/>
                <w:sz w:val="15"/>
                <w:szCs w:val="15"/>
              </w:rPr>
              <w:t>[…………],[……..…],</w:t>
            </w:r>
          </w:p>
          <w:p w14:paraId="6EC3FAFF" w14:textId="77777777" w:rsidR="00A23B3E" w:rsidRDefault="00A23B3E">
            <w:pPr>
              <w:spacing w:before="0" w:after="0"/>
            </w:pPr>
            <w:r>
              <w:rPr>
                <w:rFonts w:ascii="Arial" w:hAnsi="Arial" w:cs="Arial"/>
                <w:sz w:val="15"/>
                <w:szCs w:val="15"/>
              </w:rPr>
              <w:t>[…………],[……..…]</w:t>
            </w:r>
          </w:p>
        </w:tc>
      </w:tr>
      <w:tr w:rsidR="00A23B3E" w14:paraId="220531A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AFECAE"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17A442" w14:textId="77777777" w:rsidR="00A23B3E" w:rsidRDefault="00A23B3E">
            <w:r>
              <w:rPr>
                <w:rFonts w:ascii="Arial" w:hAnsi="Arial" w:cs="Arial"/>
                <w:sz w:val="15"/>
                <w:szCs w:val="15"/>
              </w:rPr>
              <w:t>[…………]</w:t>
            </w:r>
          </w:p>
        </w:tc>
      </w:tr>
      <w:tr w:rsidR="00A23B3E" w14:paraId="5C93B5B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4F6814"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58A3E0" w14:textId="77777777" w:rsidR="00A23B3E" w:rsidRDefault="00A23B3E">
            <w:r>
              <w:rPr>
                <w:rFonts w:ascii="Arial" w:hAnsi="Arial" w:cs="Arial"/>
                <w:sz w:val="15"/>
                <w:szCs w:val="15"/>
              </w:rPr>
              <w:t>[…………]</w:t>
            </w:r>
          </w:p>
        </w:tc>
      </w:tr>
      <w:tr w:rsidR="00A23B3E" w14:paraId="6FC9150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E4807"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1E0E10A2"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1CA0D365"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60DA9A8A"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677999" w14:textId="77777777" w:rsidR="00A23B3E" w:rsidRDefault="00A23B3E">
            <w:pPr>
              <w:rPr>
                <w:rFonts w:ascii="Arial" w:hAnsi="Arial" w:cs="Arial"/>
                <w:sz w:val="15"/>
                <w:szCs w:val="15"/>
              </w:rPr>
            </w:pPr>
          </w:p>
          <w:p w14:paraId="45B0B7C7" w14:textId="77777777" w:rsidR="00A23B3E" w:rsidRDefault="00A23B3E">
            <w:pPr>
              <w:rPr>
                <w:rFonts w:ascii="Arial" w:hAnsi="Arial" w:cs="Arial"/>
                <w:sz w:val="15"/>
                <w:szCs w:val="15"/>
              </w:rPr>
            </w:pPr>
          </w:p>
          <w:p w14:paraId="278714ED"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043A9474" w14:textId="77777777" w:rsidR="00A23B3E" w:rsidRDefault="00A23B3E">
            <w:pPr>
              <w:rPr>
                <w:rFonts w:ascii="Arial" w:hAnsi="Arial" w:cs="Arial"/>
                <w:sz w:val="15"/>
                <w:szCs w:val="15"/>
              </w:rPr>
            </w:pPr>
          </w:p>
          <w:p w14:paraId="565DDD23" w14:textId="77777777" w:rsidR="00A23B3E" w:rsidRDefault="00A23B3E">
            <w:pPr>
              <w:rPr>
                <w:rFonts w:ascii="Arial" w:hAnsi="Arial" w:cs="Arial"/>
                <w:sz w:val="15"/>
                <w:szCs w:val="15"/>
              </w:rPr>
            </w:pPr>
          </w:p>
          <w:p w14:paraId="69F96DFD"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20FD80CB"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842A538" w14:textId="77777777" w:rsidR="00A23B3E" w:rsidRDefault="00A23B3E">
            <w:r>
              <w:rPr>
                <w:rFonts w:ascii="Arial" w:hAnsi="Arial" w:cs="Arial"/>
                <w:sz w:val="15"/>
                <w:szCs w:val="15"/>
              </w:rPr>
              <w:t>[……….…][……….…][…………]</w:t>
            </w:r>
          </w:p>
        </w:tc>
      </w:tr>
      <w:tr w:rsidR="00A23B3E" w14:paraId="7079E5D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38BCE2"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6BB2F002"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4AAE689F"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1FF08B2F"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18415E" w14:textId="77777777"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3F90B54D" w14:textId="77777777" w:rsidR="00A23B3E" w:rsidRDefault="00A23B3E">
            <w:pPr>
              <w:spacing w:before="0" w:after="0"/>
              <w:rPr>
                <w:rFonts w:ascii="Arial" w:hAnsi="Arial" w:cs="Arial"/>
                <w:sz w:val="15"/>
                <w:szCs w:val="15"/>
              </w:rPr>
            </w:pPr>
          </w:p>
          <w:p w14:paraId="2D881202" w14:textId="77777777" w:rsidR="00A23B3E" w:rsidRDefault="00A23B3E">
            <w:pPr>
              <w:spacing w:before="0" w:after="0"/>
              <w:rPr>
                <w:rFonts w:ascii="Arial" w:hAnsi="Arial" w:cs="Arial"/>
                <w:sz w:val="15"/>
                <w:szCs w:val="15"/>
              </w:rPr>
            </w:pPr>
          </w:p>
          <w:p w14:paraId="582791B2"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010D31A2" w14:textId="77777777" w:rsidR="00A23B3E" w:rsidRDefault="00A23B3E">
            <w:pPr>
              <w:spacing w:before="0" w:after="0"/>
              <w:rPr>
                <w:rFonts w:ascii="Arial" w:hAnsi="Arial" w:cs="Arial"/>
                <w:sz w:val="15"/>
                <w:szCs w:val="15"/>
              </w:rPr>
            </w:pPr>
          </w:p>
          <w:p w14:paraId="7235D0C4"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596E2E6" w14:textId="77777777" w:rsidR="00A23B3E" w:rsidRDefault="00A23B3E">
            <w:pPr>
              <w:spacing w:before="0" w:after="0"/>
              <w:rPr>
                <w:rFonts w:ascii="Arial" w:hAnsi="Arial" w:cs="Arial"/>
                <w:sz w:val="15"/>
                <w:szCs w:val="15"/>
              </w:rPr>
            </w:pPr>
            <w:r>
              <w:rPr>
                <w:rFonts w:ascii="Arial" w:hAnsi="Arial" w:cs="Arial"/>
                <w:sz w:val="15"/>
                <w:szCs w:val="15"/>
              </w:rPr>
              <w:t>[………..…][………….…][………….…]</w:t>
            </w:r>
          </w:p>
          <w:p w14:paraId="588B3B97" w14:textId="77777777" w:rsidR="002E43BE" w:rsidRDefault="002E43BE">
            <w:pPr>
              <w:spacing w:before="0" w:after="0"/>
            </w:pPr>
          </w:p>
        </w:tc>
      </w:tr>
      <w:tr w:rsidR="00A23B3E" w:rsidRPr="003A443E" w14:paraId="25C102C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489EF"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04DC5B49" w14:textId="77777777"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6C19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14:paraId="5C5E3917" w14:textId="77777777" w:rsidR="00A23B3E" w:rsidRPr="003A443E" w:rsidRDefault="00A23B3E">
            <w:pPr>
              <w:rPr>
                <w:color w:val="000000"/>
              </w:rPr>
            </w:pPr>
            <w:r w:rsidRPr="003A443E">
              <w:rPr>
                <w:rFonts w:ascii="Arial" w:hAnsi="Arial" w:cs="Arial"/>
                <w:color w:val="000000"/>
                <w:sz w:val="15"/>
                <w:szCs w:val="15"/>
              </w:rPr>
              <w:t>[…………..][……….…][………..…]</w:t>
            </w:r>
          </w:p>
        </w:tc>
      </w:tr>
    </w:tbl>
    <w:p w14:paraId="78940A1E" w14:textId="77777777" w:rsidR="00A23B3E" w:rsidRPr="003A443E" w:rsidRDefault="00A23B3E">
      <w:pPr>
        <w:jc w:val="both"/>
        <w:rPr>
          <w:rFonts w:ascii="Arial" w:hAnsi="Arial" w:cs="Arial"/>
          <w:color w:val="000000"/>
          <w:sz w:val="15"/>
          <w:szCs w:val="15"/>
        </w:rPr>
      </w:pPr>
    </w:p>
    <w:p w14:paraId="625516D5"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7559E5FB"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2F0E98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D8D103"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D71942" w14:textId="77777777" w:rsidR="00A23B3E" w:rsidRDefault="00A23B3E">
            <w:r>
              <w:rPr>
                <w:rFonts w:ascii="Arial" w:hAnsi="Arial" w:cs="Arial"/>
                <w:b/>
                <w:w w:val="0"/>
                <w:sz w:val="15"/>
                <w:szCs w:val="15"/>
              </w:rPr>
              <w:t>Risposta:</w:t>
            </w:r>
          </w:p>
        </w:tc>
      </w:tr>
      <w:tr w:rsidR="00A23B3E" w14:paraId="20C5DD7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3B666A"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14D4B4D8"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3F2A8F1F"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C16B21"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3D37CD25" w14:textId="77777777" w:rsidR="00A23B3E" w:rsidRDefault="00A23B3E">
            <w:r>
              <w:rPr>
                <w:rFonts w:ascii="Arial" w:hAnsi="Arial" w:cs="Arial"/>
                <w:sz w:val="15"/>
                <w:szCs w:val="15"/>
              </w:rPr>
              <w:t>[……..…][…………][…………]</w:t>
            </w:r>
          </w:p>
        </w:tc>
      </w:tr>
      <w:tr w:rsidR="00A23B3E" w14:paraId="3544070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CDA340"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28FCAE9C"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00C360C8"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647E6B"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452BDB1" w14:textId="77777777" w:rsidR="00A23B3E" w:rsidRDefault="00A23B3E">
            <w:r>
              <w:rPr>
                <w:rFonts w:ascii="Arial" w:hAnsi="Arial" w:cs="Arial"/>
                <w:sz w:val="15"/>
                <w:szCs w:val="15"/>
              </w:rPr>
              <w:t xml:space="preserve"> […………][……..…][……..…]</w:t>
            </w:r>
          </w:p>
        </w:tc>
      </w:tr>
    </w:tbl>
    <w:p w14:paraId="0DCEFF60" w14:textId="77777777" w:rsidR="00A23B3E" w:rsidRDefault="00A23B3E">
      <w:pPr>
        <w:rPr>
          <w:rFonts w:ascii="Arial" w:hAnsi="Arial" w:cs="Arial"/>
          <w:sz w:val="15"/>
          <w:szCs w:val="15"/>
        </w:rPr>
      </w:pPr>
    </w:p>
    <w:p w14:paraId="5927B933"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63F8C3A0"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5975B2C1"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135789F5"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34E5C1B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542870"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7A01F83" w14:textId="77777777" w:rsidR="00A23B3E" w:rsidRDefault="00A23B3E">
            <w:r>
              <w:rPr>
                <w:rFonts w:ascii="Arial" w:hAnsi="Arial" w:cs="Arial"/>
                <w:b/>
                <w:w w:val="0"/>
                <w:sz w:val="15"/>
                <w:szCs w:val="15"/>
              </w:rPr>
              <w:t>Risposta:</w:t>
            </w:r>
          </w:p>
        </w:tc>
      </w:tr>
      <w:tr w:rsidR="00A23B3E" w14:paraId="58DF4E6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45CDF1"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14:paraId="29FA7A6F"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0937ACC0"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7EAEC9C" w14:textId="77777777"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4A83F29D"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2FF57FD" w14:textId="77777777"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09D0199E" w14:textId="77777777" w:rsidR="00A23B3E" w:rsidRDefault="00A23B3E">
      <w:pPr>
        <w:pStyle w:val="ChapterTitle"/>
        <w:jc w:val="both"/>
        <w:rPr>
          <w:rFonts w:ascii="Arial" w:hAnsi="Arial" w:cs="Arial"/>
          <w:sz w:val="15"/>
          <w:szCs w:val="15"/>
        </w:rPr>
      </w:pPr>
    </w:p>
    <w:p w14:paraId="0F738576" w14:textId="77777777" w:rsidR="00A23B3E" w:rsidRDefault="00A23B3E" w:rsidP="00BF74E1">
      <w:pPr>
        <w:pStyle w:val="ChapterTitle"/>
        <w:rPr>
          <w:rFonts w:ascii="Arial" w:hAnsi="Arial" w:cs="Arial"/>
          <w:i/>
          <w:sz w:val="15"/>
          <w:szCs w:val="15"/>
        </w:rPr>
      </w:pPr>
      <w:r>
        <w:rPr>
          <w:sz w:val="19"/>
          <w:szCs w:val="19"/>
        </w:rPr>
        <w:t>Parte VI: Dichiarazioni finali</w:t>
      </w:r>
    </w:p>
    <w:p w14:paraId="5DD3C925"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20D88302"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2D26B327"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40B3A753"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4726F1EB"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3C1BAB40" w14:textId="77777777" w:rsidR="00A23B3E" w:rsidRDefault="00A23B3E">
      <w:pPr>
        <w:rPr>
          <w:rFonts w:ascii="Arial" w:hAnsi="Arial" w:cs="Arial"/>
          <w:i/>
          <w:sz w:val="15"/>
          <w:szCs w:val="15"/>
        </w:rPr>
      </w:pPr>
      <w:r>
        <w:rPr>
          <w:rFonts w:ascii="Arial" w:hAnsi="Arial" w:cs="Arial"/>
          <w:i/>
          <w:sz w:val="15"/>
          <w:szCs w:val="15"/>
        </w:rPr>
        <w:t xml:space="preserve"> </w:t>
      </w:r>
    </w:p>
    <w:p w14:paraId="0C8578CA" w14:textId="77777777" w:rsidR="00A23B3E" w:rsidRPr="00BF74E1" w:rsidRDefault="00A23B3E">
      <w:pPr>
        <w:rPr>
          <w:rFonts w:ascii="Arial" w:hAnsi="Arial" w:cs="Arial"/>
          <w:i/>
          <w:sz w:val="14"/>
          <w:szCs w:val="14"/>
        </w:rPr>
      </w:pPr>
    </w:p>
    <w:p w14:paraId="77779C3F"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42B205F0" w14:textId="77777777" w:rsidR="00A23B3E" w:rsidRDefault="00A23B3E">
      <w:pPr>
        <w:pStyle w:val="Titrearticle"/>
        <w:jc w:val="both"/>
        <w:rPr>
          <w:rFonts w:ascii="Arial" w:hAnsi="Arial" w:cs="Arial"/>
          <w:sz w:val="15"/>
          <w:szCs w:val="15"/>
        </w:rPr>
      </w:pPr>
    </w:p>
    <w:p w14:paraId="429A9524" w14:textId="77777777" w:rsidR="000A7B33" w:rsidRDefault="000A7B33">
      <w:bookmarkStart w:id="3" w:name="_DV_C939"/>
      <w:bookmarkEnd w:id="3"/>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A8DFF" w14:textId="77777777" w:rsidR="00DC4468" w:rsidRDefault="00DC4468">
      <w:pPr>
        <w:spacing w:before="0" w:after="0"/>
      </w:pPr>
      <w:r>
        <w:separator/>
      </w:r>
    </w:p>
  </w:endnote>
  <w:endnote w:type="continuationSeparator" w:id="0">
    <w:p w14:paraId="666CDC25" w14:textId="77777777" w:rsidR="00DC4468" w:rsidRDefault="00DC446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6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NewAster">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ejaVuSerifCondense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3852" w14:textId="7777777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99547B">
      <w:rPr>
        <w:rFonts w:ascii="Calibri" w:hAnsi="Calibri"/>
        <w:noProof/>
        <w:sz w:val="20"/>
        <w:szCs w:val="20"/>
      </w:rPr>
      <w:t>2</w:t>
    </w:r>
    <w:r w:rsidRPr="00D509A5">
      <w:rPr>
        <w:rFonts w:ascii="Calibri" w:hAnsi="Calibri"/>
        <w:sz w:val="20"/>
        <w:szCs w:val="20"/>
      </w:rPr>
      <w:fldChar w:fldCharType="end"/>
    </w:r>
  </w:p>
  <w:p w14:paraId="548497A6" w14:textId="77777777"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600E0" w14:textId="77777777" w:rsidR="00DC4468" w:rsidRDefault="00DC4468">
      <w:pPr>
        <w:spacing w:before="0" w:after="0"/>
      </w:pPr>
      <w:r>
        <w:separator/>
      </w:r>
    </w:p>
  </w:footnote>
  <w:footnote w:type="continuationSeparator" w:id="0">
    <w:p w14:paraId="5349EA66" w14:textId="77777777" w:rsidR="00DC4468" w:rsidRDefault="00DC4468">
      <w:pPr>
        <w:spacing w:before="0" w:after="0"/>
      </w:pPr>
      <w:r>
        <w:continuationSeparator/>
      </w:r>
    </w:p>
  </w:footnote>
  <w:footnote w:id="1">
    <w:p w14:paraId="2ED00379" w14:textId="77777777"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7D21F86B" w14:textId="77777777"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1B441B4E" w14:textId="77777777"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1ED851AF" w14:textId="77777777"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6BC271F3"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1D9A6D24" w14:textId="77777777"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4859CD47" w14:textId="77777777"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824F668"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D0DD6E8"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16FA8E66" w14:textId="77777777"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2535AC4F"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17201098"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44294C0B" w14:textId="77777777"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7F571E01" w14:textId="77777777"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4C270EAA"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116A64CE"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39A9EC88"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46E3F200"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31C7C69D" w14:textId="77777777"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581B3BFE" w14:textId="77777777"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27D959A4"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58509E4D"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27D5D2E1" w14:textId="77777777"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5107D296"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34269DF5"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48869532"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6E168D28"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72322A3E"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098B9053"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4A2C871C"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29481789"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4DBBBEDB"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3695BA77"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291F3814"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2DB730BB"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67D54B20"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7CAFF89E"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05E1B81E"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3F610DF9" w14:textId="77777777"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0961D058" w14:textId="77777777"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08826D01"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0E9C7936"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23E2C8C9"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4E3D9B63" w14:textId="77777777"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2C7F1309"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0494E"/>
    <w:rsid w:val="00023AC1"/>
    <w:rsid w:val="000576F3"/>
    <w:rsid w:val="00076DCA"/>
    <w:rsid w:val="000953DC"/>
    <w:rsid w:val="000A7B33"/>
    <w:rsid w:val="000B5314"/>
    <w:rsid w:val="000E5FBC"/>
    <w:rsid w:val="00121BF6"/>
    <w:rsid w:val="001752F0"/>
    <w:rsid w:val="001D3A2B"/>
    <w:rsid w:val="001D56C2"/>
    <w:rsid w:val="001F35A9"/>
    <w:rsid w:val="00202AB0"/>
    <w:rsid w:val="00270DA2"/>
    <w:rsid w:val="002A21BC"/>
    <w:rsid w:val="002C169E"/>
    <w:rsid w:val="002D50E9"/>
    <w:rsid w:val="002E43BE"/>
    <w:rsid w:val="00316FAD"/>
    <w:rsid w:val="003217C0"/>
    <w:rsid w:val="00350D7E"/>
    <w:rsid w:val="0036728A"/>
    <w:rsid w:val="00384132"/>
    <w:rsid w:val="003A443E"/>
    <w:rsid w:val="003B3636"/>
    <w:rsid w:val="003E60D1"/>
    <w:rsid w:val="003E7810"/>
    <w:rsid w:val="004234D1"/>
    <w:rsid w:val="00516CEA"/>
    <w:rsid w:val="005309A4"/>
    <w:rsid w:val="00570F95"/>
    <w:rsid w:val="0058406C"/>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937F8"/>
    <w:rsid w:val="0089654F"/>
    <w:rsid w:val="008C734C"/>
    <w:rsid w:val="008E3A62"/>
    <w:rsid w:val="008F12E6"/>
    <w:rsid w:val="00900583"/>
    <w:rsid w:val="00903FE8"/>
    <w:rsid w:val="00934658"/>
    <w:rsid w:val="009644B4"/>
    <w:rsid w:val="0099547B"/>
    <w:rsid w:val="009E204E"/>
    <w:rsid w:val="00A23B3E"/>
    <w:rsid w:val="00A30CBB"/>
    <w:rsid w:val="00A46950"/>
    <w:rsid w:val="00AA2252"/>
    <w:rsid w:val="00AA5F93"/>
    <w:rsid w:val="00AD4065"/>
    <w:rsid w:val="00AE5CFF"/>
    <w:rsid w:val="00B21466"/>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C4468"/>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1FFBC60"/>
  <w15:docId w15:val="{DF7541EB-AFB4-4ADF-A4F4-914FCF21E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61"/>
      <w:b/>
      <w:bCs/>
      <w:smallCaps/>
      <w:szCs w:val="28"/>
    </w:rPr>
  </w:style>
  <w:style w:type="paragraph" w:styleId="Titolo2">
    <w:name w:val="heading 2"/>
    <w:basedOn w:val="Normale"/>
    <w:qFormat/>
    <w:pPr>
      <w:keepNext/>
      <w:outlineLvl w:val="1"/>
    </w:pPr>
    <w:rPr>
      <w:rFonts w:eastAsia="font361"/>
      <w:b/>
      <w:bCs/>
      <w:szCs w:val="26"/>
    </w:rPr>
  </w:style>
  <w:style w:type="paragraph" w:styleId="Titolo3">
    <w:name w:val="heading 3"/>
    <w:basedOn w:val="Normale"/>
    <w:qFormat/>
    <w:pPr>
      <w:keepNext/>
      <w:outlineLvl w:val="2"/>
    </w:pPr>
    <w:rPr>
      <w:rFonts w:eastAsia="font361"/>
      <w:bCs/>
      <w:i/>
    </w:rPr>
  </w:style>
  <w:style w:type="paragraph" w:styleId="Titolo4">
    <w:name w:val="heading 4"/>
    <w:basedOn w:val="Normale"/>
    <w:qFormat/>
    <w:pPr>
      <w:keepNext/>
      <w:outlineLvl w:val="3"/>
    </w:pPr>
    <w:rPr>
      <w:rFonts w:eastAsia="font3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61" w:hAnsi="Times New Roman" w:cs="Times New Roman"/>
      <w:b/>
      <w:bCs/>
      <w:smallCaps/>
      <w:sz w:val="24"/>
      <w:szCs w:val="28"/>
      <w:lang w:eastAsia="it-IT" w:bidi="it-IT"/>
    </w:rPr>
  </w:style>
  <w:style w:type="character" w:customStyle="1" w:styleId="Titolo2Carattere">
    <w:name w:val="Titolo 2 Carattere"/>
    <w:rPr>
      <w:rFonts w:ascii="Times New Roman" w:eastAsia="font361" w:hAnsi="Times New Roman" w:cs="Times New Roman"/>
      <w:b/>
      <w:bCs/>
      <w:sz w:val="24"/>
      <w:szCs w:val="26"/>
      <w:lang w:eastAsia="it-IT" w:bidi="it-IT"/>
    </w:rPr>
  </w:style>
  <w:style w:type="character" w:customStyle="1" w:styleId="Titolo3Carattere">
    <w:name w:val="Titolo 3 Carattere"/>
    <w:rPr>
      <w:rFonts w:ascii="Times New Roman" w:eastAsia="font361" w:hAnsi="Times New Roman" w:cs="Times New Roman"/>
      <w:bCs/>
      <w:i/>
      <w:sz w:val="24"/>
      <w:lang w:eastAsia="it-IT" w:bidi="it-IT"/>
    </w:rPr>
  </w:style>
  <w:style w:type="character" w:customStyle="1" w:styleId="Titolo4Carattere">
    <w:name w:val="Titolo 4 Carattere"/>
    <w:rPr>
      <w:rFonts w:ascii="Times New Roman" w:eastAsia="font3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Testo10modulistica">
    <w:name w:val="Testo 10 modulistica"/>
    <w:basedOn w:val="Normale"/>
    <w:rsid w:val="0099547B"/>
    <w:pPr>
      <w:suppressAutoHyphens w:val="0"/>
      <w:autoSpaceDE w:val="0"/>
      <w:autoSpaceDN w:val="0"/>
      <w:adjustRightInd w:val="0"/>
      <w:spacing w:before="0" w:after="0" w:line="288" w:lineRule="atLeast"/>
      <w:ind w:firstLine="360"/>
      <w:jc w:val="both"/>
    </w:pPr>
    <w:rPr>
      <w:rFonts w:ascii="NewAster" w:eastAsia="Times New Roman" w:hAnsi="NewAster" w:cs="NewAster"/>
      <w:color w:val="000000"/>
      <w:kern w:val="0"/>
      <w:sz w:val="20"/>
      <w:szCs w:val="20"/>
      <w:lang w:bidi="ar-SA"/>
    </w:rPr>
  </w:style>
  <w:style w:type="paragraph" w:styleId="Nessunaspaziatura">
    <w:name w:val="No Spacing"/>
    <w:uiPriority w:val="1"/>
    <w:qFormat/>
    <w:rsid w:val="00202AB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2E0EF-55D9-41C8-9205-9E2351425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6463</Words>
  <Characters>36841</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43218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Bottaro Antonella</cp:lastModifiedBy>
  <cp:revision>2</cp:revision>
  <cp:lastPrinted>2016-07-15T14:50:00Z</cp:lastPrinted>
  <dcterms:created xsi:type="dcterms:W3CDTF">2022-03-09T11:05:00Z</dcterms:created>
  <dcterms:modified xsi:type="dcterms:W3CDTF">2022-03-09T11:05:00Z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